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0E29" w:rsidRDefault="00D70E29" w:rsidP="0045545B">
      <w:pPr>
        <w:autoSpaceDE w:val="0"/>
        <w:autoSpaceDN w:val="0"/>
        <w:adjustRightInd w:val="0"/>
        <w:ind w:left="-567"/>
        <w:jc w:val="right"/>
        <w:rPr>
          <w:rFonts w:eastAsia="TimesNewRomanPSMT"/>
          <w:sz w:val="28"/>
        </w:rPr>
      </w:pPr>
    </w:p>
    <w:p w:rsidR="00790782" w:rsidRDefault="00790782" w:rsidP="0045545B">
      <w:pPr>
        <w:autoSpaceDE w:val="0"/>
        <w:autoSpaceDN w:val="0"/>
        <w:adjustRightInd w:val="0"/>
        <w:ind w:left="-567"/>
        <w:jc w:val="right"/>
        <w:rPr>
          <w:rFonts w:eastAsia="TimesNewRomanPSMT"/>
          <w:sz w:val="28"/>
        </w:rPr>
      </w:pPr>
    </w:p>
    <w:p w:rsidR="00790782" w:rsidRDefault="00790782" w:rsidP="0045545B">
      <w:pPr>
        <w:autoSpaceDE w:val="0"/>
        <w:autoSpaceDN w:val="0"/>
        <w:adjustRightInd w:val="0"/>
        <w:ind w:left="-567"/>
        <w:jc w:val="right"/>
        <w:rPr>
          <w:rFonts w:eastAsia="TimesNewRomanPSMT"/>
          <w:sz w:val="28"/>
        </w:rPr>
      </w:pPr>
    </w:p>
    <w:p w:rsidR="00790782" w:rsidRDefault="00790782" w:rsidP="0045545B">
      <w:pPr>
        <w:autoSpaceDE w:val="0"/>
        <w:autoSpaceDN w:val="0"/>
        <w:adjustRightInd w:val="0"/>
        <w:ind w:left="-567"/>
        <w:jc w:val="right"/>
        <w:rPr>
          <w:rFonts w:eastAsia="TimesNewRomanPSMT"/>
          <w:sz w:val="28"/>
        </w:rPr>
      </w:pPr>
    </w:p>
    <w:p w:rsidR="00790782" w:rsidRDefault="00790782" w:rsidP="0045545B">
      <w:pPr>
        <w:autoSpaceDE w:val="0"/>
        <w:autoSpaceDN w:val="0"/>
        <w:adjustRightInd w:val="0"/>
        <w:ind w:left="-567"/>
        <w:jc w:val="right"/>
        <w:rPr>
          <w:rFonts w:eastAsia="TimesNewRomanPSMT"/>
          <w:sz w:val="28"/>
        </w:rPr>
      </w:pPr>
    </w:p>
    <w:p w:rsidR="00790782" w:rsidRDefault="00790782" w:rsidP="0045545B">
      <w:pPr>
        <w:autoSpaceDE w:val="0"/>
        <w:autoSpaceDN w:val="0"/>
        <w:adjustRightInd w:val="0"/>
        <w:ind w:left="-567"/>
        <w:jc w:val="right"/>
        <w:rPr>
          <w:rFonts w:eastAsia="TimesNewRomanPSMT"/>
          <w:sz w:val="28"/>
        </w:rPr>
      </w:pPr>
    </w:p>
    <w:p w:rsidR="00790782" w:rsidRDefault="00790782" w:rsidP="0045545B">
      <w:pPr>
        <w:autoSpaceDE w:val="0"/>
        <w:autoSpaceDN w:val="0"/>
        <w:adjustRightInd w:val="0"/>
        <w:ind w:left="-567"/>
        <w:jc w:val="right"/>
        <w:rPr>
          <w:rFonts w:eastAsia="TimesNewRomanPSMT"/>
          <w:sz w:val="28"/>
        </w:rPr>
      </w:pPr>
    </w:p>
    <w:p w:rsidR="00790782" w:rsidRDefault="00790782" w:rsidP="0045545B">
      <w:pPr>
        <w:autoSpaceDE w:val="0"/>
        <w:autoSpaceDN w:val="0"/>
        <w:adjustRightInd w:val="0"/>
        <w:ind w:left="-567"/>
        <w:jc w:val="right"/>
        <w:rPr>
          <w:rFonts w:eastAsia="TimesNewRomanPSMT"/>
          <w:sz w:val="28"/>
        </w:rPr>
      </w:pPr>
    </w:p>
    <w:p w:rsidR="00790782" w:rsidRDefault="00790782" w:rsidP="0045545B">
      <w:pPr>
        <w:autoSpaceDE w:val="0"/>
        <w:autoSpaceDN w:val="0"/>
        <w:adjustRightInd w:val="0"/>
        <w:ind w:left="-567"/>
        <w:jc w:val="right"/>
        <w:rPr>
          <w:rFonts w:eastAsia="TimesNewRomanPSMT"/>
          <w:sz w:val="28"/>
        </w:rPr>
      </w:pPr>
    </w:p>
    <w:p w:rsidR="00790782" w:rsidRDefault="00790782" w:rsidP="0045545B">
      <w:pPr>
        <w:autoSpaceDE w:val="0"/>
        <w:autoSpaceDN w:val="0"/>
        <w:adjustRightInd w:val="0"/>
        <w:ind w:left="-567"/>
        <w:jc w:val="right"/>
        <w:rPr>
          <w:rFonts w:eastAsia="TimesNewRomanPSMT"/>
          <w:sz w:val="28"/>
        </w:rPr>
      </w:pPr>
    </w:p>
    <w:p w:rsidR="00790782" w:rsidRDefault="00790782" w:rsidP="0045545B">
      <w:pPr>
        <w:autoSpaceDE w:val="0"/>
        <w:autoSpaceDN w:val="0"/>
        <w:adjustRightInd w:val="0"/>
        <w:ind w:left="-567"/>
        <w:jc w:val="right"/>
        <w:rPr>
          <w:rFonts w:eastAsia="TimesNewRomanPSMT"/>
          <w:sz w:val="28"/>
        </w:rPr>
      </w:pPr>
    </w:p>
    <w:p w:rsidR="00790782" w:rsidRDefault="00790782" w:rsidP="0045545B">
      <w:pPr>
        <w:autoSpaceDE w:val="0"/>
        <w:autoSpaceDN w:val="0"/>
        <w:adjustRightInd w:val="0"/>
        <w:ind w:left="-567"/>
        <w:jc w:val="right"/>
        <w:rPr>
          <w:rFonts w:eastAsia="TimesNewRomanPSMT"/>
          <w:sz w:val="28"/>
        </w:rPr>
      </w:pPr>
    </w:p>
    <w:p w:rsidR="00790782" w:rsidRDefault="00790782" w:rsidP="0045545B">
      <w:pPr>
        <w:autoSpaceDE w:val="0"/>
        <w:autoSpaceDN w:val="0"/>
        <w:adjustRightInd w:val="0"/>
        <w:ind w:left="-567"/>
        <w:jc w:val="right"/>
        <w:rPr>
          <w:rFonts w:eastAsia="TimesNewRomanPSMT"/>
          <w:sz w:val="28"/>
        </w:rPr>
      </w:pPr>
    </w:p>
    <w:p w:rsidR="00790782" w:rsidRDefault="00790782" w:rsidP="0045545B">
      <w:pPr>
        <w:autoSpaceDE w:val="0"/>
        <w:autoSpaceDN w:val="0"/>
        <w:adjustRightInd w:val="0"/>
        <w:ind w:left="-567"/>
        <w:jc w:val="right"/>
        <w:rPr>
          <w:rFonts w:eastAsia="TimesNewRomanPSMT"/>
          <w:sz w:val="28"/>
        </w:rPr>
      </w:pPr>
    </w:p>
    <w:p w:rsidR="00790782" w:rsidRDefault="00790782" w:rsidP="0045545B">
      <w:pPr>
        <w:autoSpaceDE w:val="0"/>
        <w:autoSpaceDN w:val="0"/>
        <w:adjustRightInd w:val="0"/>
        <w:ind w:left="-567"/>
        <w:jc w:val="right"/>
        <w:rPr>
          <w:rFonts w:eastAsia="TimesNewRomanPSMT"/>
          <w:sz w:val="28"/>
        </w:rPr>
      </w:pPr>
    </w:p>
    <w:p w:rsidR="00790782" w:rsidRDefault="00790782" w:rsidP="0045545B">
      <w:pPr>
        <w:autoSpaceDE w:val="0"/>
        <w:autoSpaceDN w:val="0"/>
        <w:adjustRightInd w:val="0"/>
        <w:ind w:left="-567"/>
        <w:jc w:val="right"/>
        <w:rPr>
          <w:rFonts w:eastAsia="TimesNewRomanPSMT"/>
          <w:sz w:val="28"/>
        </w:rPr>
      </w:pPr>
      <w:bookmarkStart w:id="0" w:name="_GoBack"/>
      <w:bookmarkEnd w:id="0"/>
    </w:p>
    <w:p w:rsidR="0045545B" w:rsidRDefault="0045545B">
      <w:pPr>
        <w:rPr>
          <w:sz w:val="28"/>
        </w:rPr>
      </w:pPr>
    </w:p>
    <w:p w:rsidR="00D70E29" w:rsidRDefault="00D70E29">
      <w:pPr>
        <w:jc w:val="center"/>
        <w:outlineLvl w:val="0"/>
        <w:rPr>
          <w:rFonts w:ascii="Calibri" w:hAnsi="Calibri"/>
          <w:b/>
          <w:sz w:val="52"/>
        </w:rPr>
      </w:pPr>
    </w:p>
    <w:p w:rsidR="00D70E29" w:rsidRDefault="00BB70EC">
      <w:pPr>
        <w:jc w:val="center"/>
        <w:outlineLvl w:val="0"/>
        <w:rPr>
          <w:rFonts w:ascii="Calibri" w:hAnsi="Calibri"/>
          <w:b/>
          <w:sz w:val="52"/>
        </w:rPr>
      </w:pPr>
      <w:r>
        <w:rPr>
          <w:rFonts w:ascii="Calibri" w:hAnsi="Calibri"/>
          <w:b/>
          <w:sz w:val="52"/>
        </w:rPr>
        <w:t>Регламент</w:t>
      </w:r>
    </w:p>
    <w:p w:rsidR="00D70E29" w:rsidRDefault="00D70E29">
      <w:pPr>
        <w:jc w:val="center"/>
        <w:outlineLvl w:val="0"/>
        <w:rPr>
          <w:rFonts w:ascii="Calibri" w:hAnsi="Calibri"/>
          <w:b/>
          <w:sz w:val="52"/>
        </w:rPr>
      </w:pPr>
    </w:p>
    <w:p w:rsidR="00D70E29" w:rsidRPr="00083C3A" w:rsidRDefault="00D70E29" w:rsidP="00083C3A">
      <w:pPr>
        <w:pStyle w:val="2"/>
        <w:spacing w:before="335" w:beforeAutospacing="0" w:after="335" w:afterAutospacing="0"/>
        <w:jc w:val="center"/>
      </w:pPr>
      <w:r w:rsidRPr="00083C3A">
        <w:t>проведени</w:t>
      </w:r>
      <w:r w:rsidR="0045545B">
        <w:t>я</w:t>
      </w:r>
      <w:r w:rsidRPr="00083C3A">
        <w:t xml:space="preserve"> </w:t>
      </w:r>
      <w:r w:rsidR="00592D23">
        <w:t xml:space="preserve">Чемпионата </w:t>
      </w:r>
      <w:r w:rsidR="001075EB">
        <w:t xml:space="preserve">Центрального </w:t>
      </w:r>
      <w:r w:rsidR="00592D23">
        <w:t xml:space="preserve">Федерального округа </w:t>
      </w:r>
      <w:r w:rsidRPr="00083C3A">
        <w:t>по авиамодельному спорту в классе радиоуправляемых метательных моделей планеров F3К.</w:t>
      </w:r>
    </w:p>
    <w:p w:rsidR="00D70E29" w:rsidRPr="00083C3A" w:rsidRDefault="00D70E29" w:rsidP="00083C3A">
      <w:pPr>
        <w:jc w:val="center"/>
        <w:rPr>
          <w:b/>
          <w:sz w:val="36"/>
          <w:szCs w:val="36"/>
        </w:rPr>
      </w:pPr>
      <w:r w:rsidRPr="00083C3A">
        <w:rPr>
          <w:b/>
          <w:sz w:val="36"/>
          <w:szCs w:val="36"/>
        </w:rPr>
        <w:t>№</w:t>
      </w:r>
      <w:r w:rsidR="00083C3A" w:rsidRPr="00083C3A">
        <w:rPr>
          <w:b/>
          <w:sz w:val="36"/>
          <w:szCs w:val="36"/>
          <w:shd w:val="clear" w:color="auto" w:fill="F5F5F5"/>
        </w:rPr>
        <w:t xml:space="preserve"> </w:t>
      </w:r>
      <w:r w:rsidR="00297A57">
        <w:rPr>
          <w:b/>
          <w:color w:val="FF0000"/>
          <w:sz w:val="36"/>
          <w:szCs w:val="36"/>
          <w:shd w:val="clear" w:color="auto" w:fill="F5F5F5"/>
        </w:rPr>
        <w:t>30508</w:t>
      </w:r>
      <w:r w:rsidRPr="00083C3A">
        <w:rPr>
          <w:b/>
          <w:sz w:val="36"/>
          <w:szCs w:val="36"/>
        </w:rPr>
        <w:t xml:space="preserve"> ЕКП</w:t>
      </w:r>
    </w:p>
    <w:p w:rsidR="00D70E29" w:rsidRDefault="00D70E29">
      <w:pPr>
        <w:rPr>
          <w:rFonts w:ascii="Calibri" w:hAnsi="Calibri"/>
          <w:b/>
          <w:sz w:val="28"/>
        </w:rPr>
      </w:pPr>
    </w:p>
    <w:p w:rsidR="00D70E29" w:rsidRDefault="00D70E29">
      <w:pPr>
        <w:rPr>
          <w:rFonts w:ascii="Calibri" w:hAnsi="Calibri"/>
          <w:sz w:val="28"/>
        </w:rPr>
      </w:pPr>
    </w:p>
    <w:p w:rsidR="00D70E29" w:rsidRDefault="00D70E29">
      <w:pPr>
        <w:rPr>
          <w:rFonts w:ascii="Calibri" w:hAnsi="Calibri"/>
          <w:sz w:val="28"/>
        </w:rPr>
      </w:pPr>
    </w:p>
    <w:p w:rsidR="00D70E29" w:rsidRDefault="00D70E29">
      <w:pPr>
        <w:rPr>
          <w:rFonts w:ascii="Calibri" w:hAnsi="Calibri"/>
          <w:sz w:val="28"/>
        </w:rPr>
      </w:pPr>
    </w:p>
    <w:p w:rsidR="00D70E29" w:rsidRDefault="00D70E29">
      <w:pPr>
        <w:rPr>
          <w:rFonts w:ascii="Calibri" w:hAnsi="Calibri"/>
          <w:sz w:val="28"/>
        </w:rPr>
      </w:pPr>
    </w:p>
    <w:p w:rsidR="00D70E29" w:rsidRDefault="00D70E29">
      <w:pPr>
        <w:jc w:val="center"/>
        <w:rPr>
          <w:rFonts w:ascii="Calibri" w:hAnsi="Calibri"/>
        </w:rPr>
      </w:pPr>
      <w:r>
        <w:rPr>
          <w:rFonts w:ascii="Calibri" w:hAnsi="Calibri"/>
        </w:rPr>
        <w:t>настоящее положение является вызовом для участия в соревнованиях</w:t>
      </w:r>
    </w:p>
    <w:p w:rsidR="00D70E29" w:rsidRDefault="00D70E29">
      <w:pPr>
        <w:rPr>
          <w:rFonts w:ascii="Calibri" w:hAnsi="Calibri"/>
        </w:rPr>
      </w:pPr>
    </w:p>
    <w:p w:rsidR="00D70E29" w:rsidRDefault="00D70E29">
      <w:pPr>
        <w:rPr>
          <w:rFonts w:ascii="Calibri" w:hAnsi="Calibri"/>
          <w:sz w:val="28"/>
        </w:rPr>
      </w:pPr>
    </w:p>
    <w:p w:rsidR="00D70E29" w:rsidRPr="00A50223" w:rsidRDefault="00D70E29">
      <w:pPr>
        <w:jc w:val="center"/>
        <w:rPr>
          <w:rFonts w:ascii="Calibri" w:hAnsi="Calibri"/>
          <w:b/>
          <w:sz w:val="28"/>
        </w:rPr>
      </w:pPr>
    </w:p>
    <w:p w:rsidR="00D70E29" w:rsidRPr="00A50223" w:rsidRDefault="00D70E29">
      <w:pPr>
        <w:jc w:val="center"/>
        <w:rPr>
          <w:rFonts w:ascii="Calibri" w:hAnsi="Calibri"/>
          <w:b/>
          <w:sz w:val="28"/>
        </w:rPr>
      </w:pPr>
    </w:p>
    <w:p w:rsidR="00D70E29" w:rsidRPr="00A50223" w:rsidRDefault="00D70E29">
      <w:pPr>
        <w:jc w:val="center"/>
        <w:rPr>
          <w:rFonts w:ascii="Calibri" w:hAnsi="Calibri"/>
          <w:b/>
          <w:sz w:val="28"/>
        </w:rPr>
      </w:pPr>
    </w:p>
    <w:p w:rsidR="00D70E29" w:rsidRPr="00A50223" w:rsidRDefault="00D70E29">
      <w:pPr>
        <w:jc w:val="center"/>
        <w:rPr>
          <w:rFonts w:ascii="Calibri" w:hAnsi="Calibri"/>
          <w:b/>
          <w:sz w:val="28"/>
        </w:rPr>
      </w:pPr>
    </w:p>
    <w:p w:rsidR="00D70E29" w:rsidRPr="00A50223" w:rsidRDefault="00D70E29">
      <w:pPr>
        <w:jc w:val="center"/>
        <w:rPr>
          <w:rFonts w:ascii="Calibri" w:hAnsi="Calibri"/>
          <w:b/>
          <w:sz w:val="28"/>
        </w:rPr>
      </w:pPr>
    </w:p>
    <w:p w:rsidR="00D70E29" w:rsidRPr="00A50223" w:rsidRDefault="00D70E29">
      <w:pPr>
        <w:jc w:val="center"/>
        <w:rPr>
          <w:rFonts w:ascii="Calibri" w:hAnsi="Calibri"/>
          <w:b/>
          <w:sz w:val="28"/>
        </w:rPr>
      </w:pPr>
    </w:p>
    <w:p w:rsidR="00D70E29" w:rsidRDefault="00D70E29">
      <w:pPr>
        <w:jc w:val="center"/>
        <w:rPr>
          <w:rFonts w:ascii="Calibri" w:hAnsi="Calibri"/>
          <w:b/>
          <w:sz w:val="28"/>
        </w:rPr>
      </w:pPr>
      <w:r>
        <w:rPr>
          <w:rFonts w:ascii="Calibri" w:hAnsi="Calibri"/>
          <w:b/>
          <w:sz w:val="28"/>
        </w:rPr>
        <w:t>г. Воронеж</w:t>
      </w:r>
    </w:p>
    <w:p w:rsidR="00D70E29" w:rsidRDefault="00D70E29">
      <w:pPr>
        <w:jc w:val="center"/>
        <w:rPr>
          <w:rFonts w:ascii="Calibri" w:hAnsi="Calibri"/>
          <w:b/>
          <w:sz w:val="28"/>
        </w:rPr>
      </w:pPr>
      <w:smartTag w:uri="urn:schemas-microsoft-com:office:smarttags" w:element="metricconverter">
        <w:smartTagPr>
          <w:attr w:name="ProductID" w:val="2015 г"/>
        </w:smartTagPr>
        <w:r>
          <w:rPr>
            <w:rFonts w:ascii="Calibri" w:hAnsi="Calibri"/>
            <w:b/>
            <w:sz w:val="28"/>
          </w:rPr>
          <w:t>201</w:t>
        </w:r>
        <w:r w:rsidR="00083C3A">
          <w:rPr>
            <w:rFonts w:ascii="Calibri" w:hAnsi="Calibri"/>
            <w:b/>
            <w:sz w:val="28"/>
          </w:rPr>
          <w:t>5</w:t>
        </w:r>
        <w:r>
          <w:rPr>
            <w:rFonts w:ascii="Calibri" w:hAnsi="Calibri"/>
            <w:b/>
            <w:sz w:val="28"/>
          </w:rPr>
          <w:t xml:space="preserve"> г</w:t>
        </w:r>
      </w:smartTag>
      <w:r>
        <w:rPr>
          <w:rFonts w:ascii="Calibri" w:hAnsi="Calibri"/>
          <w:b/>
          <w:sz w:val="28"/>
        </w:rPr>
        <w:t>.</w:t>
      </w:r>
    </w:p>
    <w:p w:rsidR="00D70E29" w:rsidRPr="00E07D2E" w:rsidRDefault="00D70E29" w:rsidP="00A50223">
      <w:pPr>
        <w:jc w:val="center"/>
        <w:rPr>
          <w:rFonts w:ascii="Calibri" w:hAnsi="Calibri"/>
          <w:b/>
          <w:i/>
          <w:sz w:val="20"/>
          <w:szCs w:val="20"/>
        </w:rPr>
      </w:pPr>
      <w:r>
        <w:rPr>
          <w:rFonts w:ascii="Calibri" w:hAnsi="Calibri"/>
          <w:b/>
          <w:sz w:val="28"/>
        </w:rPr>
        <w:br w:type="page"/>
      </w:r>
      <w:r w:rsidR="00DE28E1" w:rsidRPr="00DE28E1">
        <w:rPr>
          <w:rFonts w:ascii="Calibri" w:hAnsi="Calibri"/>
          <w:b/>
          <w:sz w:val="20"/>
          <w:szCs w:val="20"/>
        </w:rPr>
        <w:lastRenderedPageBreak/>
        <w:t xml:space="preserve">1. </w:t>
      </w:r>
      <w:r w:rsidRPr="00DE28E1">
        <w:rPr>
          <w:rFonts w:ascii="Calibri" w:hAnsi="Calibri"/>
          <w:b/>
          <w:i/>
          <w:sz w:val="20"/>
          <w:szCs w:val="20"/>
        </w:rPr>
        <w:t>Цели и</w:t>
      </w:r>
      <w:r w:rsidRPr="00E07D2E">
        <w:rPr>
          <w:rFonts w:ascii="Calibri" w:hAnsi="Calibri"/>
          <w:b/>
          <w:i/>
          <w:sz w:val="20"/>
          <w:szCs w:val="20"/>
        </w:rPr>
        <w:t xml:space="preserve"> задачи</w:t>
      </w:r>
    </w:p>
    <w:p w:rsidR="00EB1DAA" w:rsidRPr="00E07D2E" w:rsidRDefault="00EB1DAA" w:rsidP="00A50223">
      <w:pPr>
        <w:jc w:val="center"/>
        <w:rPr>
          <w:rFonts w:ascii="Calibri" w:hAnsi="Calibri"/>
          <w:b/>
          <w:i/>
          <w:sz w:val="20"/>
          <w:szCs w:val="20"/>
        </w:rPr>
      </w:pPr>
    </w:p>
    <w:p w:rsidR="00D70E29" w:rsidRPr="00E07D2E" w:rsidRDefault="00D70E29" w:rsidP="00447328">
      <w:pPr>
        <w:numPr>
          <w:ilvl w:val="0"/>
          <w:numId w:val="1"/>
        </w:numPr>
        <w:tabs>
          <w:tab w:val="clear" w:pos="1068"/>
        </w:tabs>
        <w:ind w:left="426"/>
        <w:rPr>
          <w:rFonts w:ascii="Calibri" w:hAnsi="Calibri"/>
          <w:sz w:val="20"/>
          <w:szCs w:val="20"/>
        </w:rPr>
      </w:pPr>
      <w:r w:rsidRPr="00E07D2E">
        <w:rPr>
          <w:rFonts w:ascii="Calibri" w:hAnsi="Calibri"/>
          <w:sz w:val="20"/>
          <w:szCs w:val="20"/>
        </w:rPr>
        <w:t>Развитие научно-технического творчества, интереса к углубленному изучению техники и популяризация авиамодельного спорта.</w:t>
      </w:r>
    </w:p>
    <w:p w:rsidR="00D70E29" w:rsidRPr="00E07D2E" w:rsidRDefault="00D70E29" w:rsidP="00447328">
      <w:pPr>
        <w:numPr>
          <w:ilvl w:val="0"/>
          <w:numId w:val="1"/>
        </w:numPr>
        <w:tabs>
          <w:tab w:val="clear" w:pos="1068"/>
        </w:tabs>
        <w:ind w:left="426"/>
        <w:rPr>
          <w:rFonts w:ascii="Calibri" w:hAnsi="Calibri"/>
          <w:sz w:val="20"/>
          <w:szCs w:val="20"/>
        </w:rPr>
      </w:pPr>
      <w:r w:rsidRPr="00E07D2E">
        <w:rPr>
          <w:rFonts w:ascii="Calibri" w:hAnsi="Calibri"/>
          <w:sz w:val="20"/>
          <w:szCs w:val="20"/>
        </w:rPr>
        <w:t>Расширение знаний в области авиамоделизма, обмен опытом проектирования и строительства моделей самолётов и планеров.</w:t>
      </w:r>
    </w:p>
    <w:p w:rsidR="00D70E29" w:rsidRPr="00E07D2E" w:rsidRDefault="00D70E29" w:rsidP="00447328">
      <w:pPr>
        <w:numPr>
          <w:ilvl w:val="0"/>
          <w:numId w:val="1"/>
        </w:numPr>
        <w:tabs>
          <w:tab w:val="clear" w:pos="1068"/>
        </w:tabs>
        <w:ind w:left="426"/>
        <w:rPr>
          <w:rFonts w:ascii="Calibri" w:hAnsi="Calibri"/>
          <w:sz w:val="20"/>
          <w:szCs w:val="20"/>
        </w:rPr>
      </w:pPr>
      <w:r w:rsidRPr="00E07D2E">
        <w:rPr>
          <w:rFonts w:ascii="Calibri" w:hAnsi="Calibri"/>
          <w:sz w:val="20"/>
          <w:szCs w:val="20"/>
        </w:rPr>
        <w:t>Популяризация достижений авиамодельного спорта и привлечение молодёжи к занятиям техническими видами спорта.</w:t>
      </w:r>
    </w:p>
    <w:p w:rsidR="00D70E29" w:rsidRPr="00E07D2E" w:rsidRDefault="00D70E29" w:rsidP="00447328">
      <w:pPr>
        <w:numPr>
          <w:ilvl w:val="0"/>
          <w:numId w:val="1"/>
        </w:numPr>
        <w:tabs>
          <w:tab w:val="clear" w:pos="1068"/>
        </w:tabs>
        <w:ind w:left="426"/>
        <w:rPr>
          <w:rFonts w:ascii="Calibri" w:hAnsi="Calibri"/>
          <w:sz w:val="20"/>
          <w:szCs w:val="20"/>
        </w:rPr>
      </w:pPr>
      <w:r w:rsidRPr="00E07D2E">
        <w:rPr>
          <w:rFonts w:ascii="Calibri" w:hAnsi="Calibri"/>
          <w:sz w:val="20"/>
          <w:szCs w:val="20"/>
        </w:rPr>
        <w:t>Повышение спортивного мастерства спортсменов и выявление сильнейших, для участия в составе всероссийской сборной команды в международных соревнованиях.</w:t>
      </w:r>
    </w:p>
    <w:p w:rsidR="00D70E29" w:rsidRPr="00E07D2E" w:rsidRDefault="00D70E29" w:rsidP="00447328">
      <w:pPr>
        <w:numPr>
          <w:ilvl w:val="0"/>
          <w:numId w:val="1"/>
        </w:numPr>
        <w:tabs>
          <w:tab w:val="clear" w:pos="1068"/>
        </w:tabs>
        <w:ind w:left="426"/>
        <w:rPr>
          <w:rFonts w:ascii="Calibri" w:hAnsi="Calibri"/>
          <w:sz w:val="20"/>
          <w:szCs w:val="20"/>
        </w:rPr>
      </w:pPr>
      <w:r w:rsidRPr="00E07D2E">
        <w:rPr>
          <w:rFonts w:ascii="Calibri" w:hAnsi="Calibri"/>
          <w:sz w:val="20"/>
          <w:szCs w:val="20"/>
        </w:rPr>
        <w:t>Розыгрыш личного первенства в Кубке России 201</w:t>
      </w:r>
      <w:r w:rsidR="00083C3A">
        <w:rPr>
          <w:rFonts w:ascii="Calibri" w:hAnsi="Calibri"/>
          <w:sz w:val="20"/>
          <w:szCs w:val="20"/>
        </w:rPr>
        <w:t>5</w:t>
      </w:r>
      <w:r w:rsidRPr="00E07D2E">
        <w:rPr>
          <w:rFonts w:ascii="Calibri" w:hAnsi="Calibri"/>
          <w:sz w:val="20"/>
          <w:szCs w:val="20"/>
        </w:rPr>
        <w:t xml:space="preserve"> года.</w:t>
      </w:r>
    </w:p>
    <w:p w:rsidR="00D70E29" w:rsidRPr="00E07D2E" w:rsidRDefault="00D70E29">
      <w:pPr>
        <w:ind w:left="360"/>
        <w:rPr>
          <w:rFonts w:ascii="Calibri" w:hAnsi="Calibri"/>
          <w:sz w:val="20"/>
          <w:szCs w:val="20"/>
        </w:rPr>
      </w:pPr>
    </w:p>
    <w:p w:rsidR="00D70E29" w:rsidRPr="00E07D2E" w:rsidRDefault="00D70E29" w:rsidP="00DE28E1">
      <w:pPr>
        <w:numPr>
          <w:ilvl w:val="0"/>
          <w:numId w:val="4"/>
        </w:numPr>
        <w:jc w:val="center"/>
        <w:rPr>
          <w:rFonts w:ascii="Calibri" w:hAnsi="Calibri"/>
          <w:b/>
          <w:i/>
          <w:sz w:val="20"/>
          <w:szCs w:val="20"/>
        </w:rPr>
      </w:pPr>
      <w:r w:rsidRPr="00E07D2E">
        <w:rPr>
          <w:rFonts w:ascii="Calibri" w:hAnsi="Calibri"/>
          <w:b/>
          <w:i/>
          <w:sz w:val="20"/>
          <w:szCs w:val="20"/>
        </w:rPr>
        <w:t>Время и место</w:t>
      </w:r>
    </w:p>
    <w:p w:rsidR="00EB1DAA" w:rsidRPr="00E07D2E" w:rsidRDefault="00EB1DAA" w:rsidP="00A50223">
      <w:pPr>
        <w:rPr>
          <w:rFonts w:ascii="Calibri" w:hAnsi="Calibri"/>
          <w:sz w:val="20"/>
          <w:szCs w:val="20"/>
        </w:rPr>
      </w:pPr>
    </w:p>
    <w:p w:rsidR="00D70E29" w:rsidRPr="00D50B35" w:rsidRDefault="00D70E29" w:rsidP="00A50223">
      <w:pPr>
        <w:rPr>
          <w:rFonts w:ascii="Calibri" w:hAnsi="Calibri"/>
          <w:sz w:val="20"/>
          <w:szCs w:val="20"/>
        </w:rPr>
      </w:pPr>
      <w:r w:rsidRPr="00E07D2E">
        <w:rPr>
          <w:rFonts w:ascii="Calibri" w:hAnsi="Calibri"/>
          <w:sz w:val="20"/>
          <w:szCs w:val="20"/>
        </w:rPr>
        <w:t xml:space="preserve">Соревнования проводятся </w:t>
      </w:r>
      <w:r w:rsidR="00297A57">
        <w:rPr>
          <w:rFonts w:ascii="Calibri" w:hAnsi="Calibri"/>
          <w:sz w:val="20"/>
          <w:szCs w:val="20"/>
        </w:rPr>
        <w:t>31 июля</w:t>
      </w:r>
      <w:r w:rsidRPr="00E07D2E">
        <w:rPr>
          <w:rFonts w:ascii="Calibri" w:hAnsi="Calibri"/>
          <w:sz w:val="20"/>
          <w:szCs w:val="20"/>
        </w:rPr>
        <w:t>-</w:t>
      </w:r>
      <w:r w:rsidR="00083C3A">
        <w:rPr>
          <w:rFonts w:ascii="Calibri" w:hAnsi="Calibri"/>
          <w:sz w:val="20"/>
          <w:szCs w:val="20"/>
        </w:rPr>
        <w:t>0</w:t>
      </w:r>
      <w:r w:rsidR="00592D23">
        <w:rPr>
          <w:rFonts w:ascii="Calibri" w:hAnsi="Calibri"/>
          <w:sz w:val="20"/>
          <w:szCs w:val="20"/>
        </w:rPr>
        <w:t>2</w:t>
      </w:r>
      <w:r w:rsidRPr="00E07D2E">
        <w:rPr>
          <w:rFonts w:ascii="Calibri" w:hAnsi="Calibri"/>
          <w:sz w:val="20"/>
          <w:szCs w:val="20"/>
        </w:rPr>
        <w:t xml:space="preserve"> </w:t>
      </w:r>
      <w:r w:rsidR="00592D23">
        <w:rPr>
          <w:rFonts w:ascii="Calibri" w:hAnsi="Calibri"/>
          <w:sz w:val="20"/>
          <w:szCs w:val="20"/>
        </w:rPr>
        <w:t>августа</w:t>
      </w:r>
      <w:r w:rsidRPr="00E07D2E">
        <w:rPr>
          <w:rFonts w:ascii="Calibri" w:hAnsi="Calibri"/>
          <w:sz w:val="20"/>
          <w:szCs w:val="20"/>
        </w:rPr>
        <w:t xml:space="preserve"> </w:t>
      </w:r>
      <w:r w:rsidRPr="00D50B35">
        <w:rPr>
          <w:rFonts w:ascii="Calibri" w:hAnsi="Calibri"/>
          <w:sz w:val="20"/>
          <w:szCs w:val="20"/>
        </w:rPr>
        <w:t>201</w:t>
      </w:r>
      <w:r w:rsidR="00083C3A" w:rsidRPr="00D50B35">
        <w:rPr>
          <w:rFonts w:ascii="Calibri" w:hAnsi="Calibri"/>
          <w:sz w:val="20"/>
          <w:szCs w:val="20"/>
        </w:rPr>
        <w:t>5</w:t>
      </w:r>
      <w:r w:rsidRPr="00D50B35">
        <w:rPr>
          <w:rFonts w:ascii="Calibri" w:hAnsi="Calibri"/>
          <w:sz w:val="20"/>
          <w:szCs w:val="20"/>
        </w:rPr>
        <w:t xml:space="preserve"> года в г. Воронеже </w:t>
      </w:r>
      <w:r w:rsidR="00D50B35" w:rsidRPr="00D50B35">
        <w:rPr>
          <w:rFonts w:ascii="Calibri" w:hAnsi="Calibri" w:cs="Calibri"/>
          <w:sz w:val="20"/>
          <w:szCs w:val="20"/>
        </w:rPr>
        <w:t>(</w:t>
      </w:r>
      <w:proofErr w:type="gramStart"/>
      <w:r w:rsidR="00D50B35" w:rsidRPr="00D50B35">
        <w:rPr>
          <w:rFonts w:ascii="Calibri" w:hAnsi="Calibri" w:cs="Calibri"/>
          <w:sz w:val="20"/>
          <w:szCs w:val="20"/>
        </w:rPr>
        <w:t>с</w:t>
      </w:r>
      <w:proofErr w:type="gramEnd"/>
      <w:r w:rsidR="00D50B35" w:rsidRPr="00D50B35">
        <w:rPr>
          <w:rFonts w:ascii="Calibri" w:hAnsi="Calibri" w:cs="Calibri"/>
          <w:sz w:val="20"/>
          <w:szCs w:val="20"/>
        </w:rPr>
        <w:t xml:space="preserve">. </w:t>
      </w:r>
      <w:proofErr w:type="gramStart"/>
      <w:r w:rsidR="00D50B35" w:rsidRPr="00D50B35">
        <w:rPr>
          <w:rFonts w:ascii="Calibri" w:hAnsi="Calibri" w:cs="Calibri"/>
          <w:sz w:val="20"/>
          <w:szCs w:val="20"/>
        </w:rPr>
        <w:t>Верхняя</w:t>
      </w:r>
      <w:proofErr w:type="gramEnd"/>
      <w:r w:rsidR="00D50B35" w:rsidRPr="00D50B35">
        <w:rPr>
          <w:rFonts w:ascii="Calibri" w:hAnsi="Calibri" w:cs="Calibri"/>
          <w:sz w:val="20"/>
          <w:szCs w:val="20"/>
        </w:rPr>
        <w:t xml:space="preserve"> </w:t>
      </w:r>
      <w:r w:rsidR="00D50B35" w:rsidRPr="00D50B35">
        <w:rPr>
          <w:rFonts w:ascii="Calibri" w:hAnsi="Calibri" w:cs="Arial"/>
          <w:sz w:val="20"/>
          <w:szCs w:val="20"/>
        </w:rPr>
        <w:t xml:space="preserve">Хава, аэродром </w:t>
      </w:r>
      <w:proofErr w:type="spellStart"/>
      <w:r w:rsidR="00D50B35" w:rsidRPr="00D50B35">
        <w:rPr>
          <w:rFonts w:ascii="Calibri" w:hAnsi="Calibri" w:cs="Arial"/>
          <w:sz w:val="20"/>
          <w:szCs w:val="20"/>
          <w:shd w:val="clear" w:color="auto" w:fill="FFFFFF"/>
        </w:rPr>
        <w:t>Верхнехавского</w:t>
      </w:r>
      <w:proofErr w:type="spellEnd"/>
      <w:r w:rsidR="00D50B35" w:rsidRPr="00D50B35">
        <w:rPr>
          <w:rFonts w:ascii="Calibri" w:hAnsi="Calibri" w:cs="Arial"/>
          <w:sz w:val="20"/>
          <w:szCs w:val="20"/>
          <w:shd w:val="clear" w:color="auto" w:fill="FFFFFF"/>
        </w:rPr>
        <w:t xml:space="preserve"> авиационно-технического спортивного клуба «Сапсан» ДОСААФ России</w:t>
      </w:r>
      <w:r w:rsidR="00D50B35" w:rsidRPr="00D50B35">
        <w:rPr>
          <w:rFonts w:ascii="Calibri" w:hAnsi="Calibri" w:cs="Arial"/>
          <w:sz w:val="20"/>
          <w:szCs w:val="20"/>
        </w:rPr>
        <w:t>)</w:t>
      </w:r>
    </w:p>
    <w:p w:rsidR="00D70E29" w:rsidRPr="00E07D2E" w:rsidRDefault="00D70E29">
      <w:pPr>
        <w:ind w:left="720" w:hanging="12"/>
        <w:rPr>
          <w:rFonts w:ascii="Calibri" w:hAnsi="Calibri"/>
          <w:sz w:val="20"/>
          <w:szCs w:val="20"/>
        </w:rPr>
      </w:pPr>
    </w:p>
    <w:p w:rsidR="00D70E29" w:rsidRPr="00E07D2E" w:rsidRDefault="00D70E29" w:rsidP="00DE28E1">
      <w:pPr>
        <w:numPr>
          <w:ilvl w:val="0"/>
          <w:numId w:val="4"/>
        </w:numPr>
        <w:jc w:val="center"/>
        <w:rPr>
          <w:rFonts w:ascii="Calibri" w:hAnsi="Calibri"/>
          <w:b/>
          <w:i/>
          <w:sz w:val="20"/>
          <w:szCs w:val="20"/>
        </w:rPr>
      </w:pPr>
      <w:r w:rsidRPr="00E07D2E">
        <w:rPr>
          <w:rFonts w:ascii="Calibri" w:hAnsi="Calibri"/>
          <w:b/>
          <w:i/>
          <w:sz w:val="20"/>
          <w:szCs w:val="20"/>
        </w:rPr>
        <w:t>Организаторы соревнования</w:t>
      </w:r>
    </w:p>
    <w:p w:rsidR="00EB1DAA" w:rsidRPr="00E07D2E" w:rsidRDefault="00EB1DAA" w:rsidP="00A50223">
      <w:pPr>
        <w:ind w:hanging="12"/>
        <w:rPr>
          <w:rFonts w:ascii="Calibri" w:hAnsi="Calibri"/>
          <w:sz w:val="20"/>
          <w:szCs w:val="20"/>
        </w:rPr>
      </w:pPr>
    </w:p>
    <w:p w:rsidR="00D70E29" w:rsidRPr="00E07D2E" w:rsidRDefault="00D70E29" w:rsidP="00A50223">
      <w:pPr>
        <w:ind w:hanging="12"/>
        <w:rPr>
          <w:rFonts w:ascii="Calibri" w:hAnsi="Calibri"/>
          <w:sz w:val="20"/>
          <w:szCs w:val="20"/>
        </w:rPr>
      </w:pPr>
      <w:r w:rsidRPr="00E07D2E">
        <w:rPr>
          <w:rFonts w:ascii="Calibri" w:hAnsi="Calibri"/>
          <w:sz w:val="20"/>
          <w:szCs w:val="20"/>
        </w:rPr>
        <w:t>Общее руководство подготовкой и организацией соревнований осуществляет региональное отделение федераци</w:t>
      </w:r>
      <w:r w:rsidR="001B1B51">
        <w:rPr>
          <w:rFonts w:ascii="Calibri" w:hAnsi="Calibri"/>
          <w:sz w:val="20"/>
          <w:szCs w:val="20"/>
        </w:rPr>
        <w:t>и</w:t>
      </w:r>
      <w:r w:rsidRPr="00E07D2E">
        <w:rPr>
          <w:rFonts w:ascii="Calibri" w:hAnsi="Calibri"/>
          <w:sz w:val="20"/>
          <w:szCs w:val="20"/>
        </w:rPr>
        <w:t xml:space="preserve"> авиамодельного спорта России</w:t>
      </w:r>
      <w:r w:rsidR="00EB1DAA" w:rsidRPr="00E07D2E">
        <w:rPr>
          <w:rFonts w:ascii="Calibri" w:hAnsi="Calibri"/>
          <w:sz w:val="20"/>
          <w:szCs w:val="20"/>
        </w:rPr>
        <w:t xml:space="preserve"> </w:t>
      </w:r>
      <w:r w:rsidR="000C2253">
        <w:rPr>
          <w:rFonts w:ascii="Calibri" w:hAnsi="Calibri"/>
          <w:sz w:val="20"/>
          <w:szCs w:val="20"/>
        </w:rPr>
        <w:t>по Воронежской области</w:t>
      </w:r>
      <w:r w:rsidRPr="00E07D2E">
        <w:rPr>
          <w:rFonts w:ascii="Calibri" w:hAnsi="Calibri"/>
          <w:sz w:val="20"/>
          <w:szCs w:val="20"/>
        </w:rPr>
        <w:t>.</w:t>
      </w:r>
    </w:p>
    <w:p w:rsidR="00D70E29" w:rsidRPr="00E07D2E" w:rsidRDefault="00D70E29" w:rsidP="00A50223">
      <w:pPr>
        <w:ind w:hanging="12"/>
        <w:rPr>
          <w:rFonts w:ascii="Calibri" w:hAnsi="Calibri"/>
          <w:sz w:val="20"/>
          <w:szCs w:val="20"/>
        </w:rPr>
      </w:pPr>
      <w:r w:rsidRPr="00E07D2E">
        <w:rPr>
          <w:rFonts w:ascii="Calibri" w:hAnsi="Calibri"/>
          <w:sz w:val="20"/>
          <w:szCs w:val="20"/>
        </w:rPr>
        <w:t xml:space="preserve">Непосредственное проведение соревнований возлагается на организационный комитет и судейскую коллегию. </w:t>
      </w:r>
    </w:p>
    <w:p w:rsidR="00D70E29" w:rsidRPr="00E07D2E" w:rsidRDefault="00D70E29">
      <w:pPr>
        <w:ind w:left="720" w:hanging="12"/>
        <w:rPr>
          <w:rFonts w:ascii="Calibri" w:hAnsi="Calibri"/>
          <w:sz w:val="20"/>
          <w:szCs w:val="20"/>
        </w:rPr>
      </w:pPr>
    </w:p>
    <w:p w:rsidR="00D70E29" w:rsidRPr="00E07D2E" w:rsidRDefault="00D70E29">
      <w:pPr>
        <w:ind w:left="720" w:hanging="12"/>
        <w:jc w:val="center"/>
        <w:rPr>
          <w:rFonts w:ascii="Calibri" w:hAnsi="Calibri"/>
          <w:b/>
          <w:i/>
          <w:sz w:val="20"/>
          <w:szCs w:val="20"/>
        </w:rPr>
      </w:pPr>
      <w:r w:rsidRPr="00E07D2E">
        <w:rPr>
          <w:rFonts w:ascii="Calibri" w:hAnsi="Calibri"/>
          <w:b/>
          <w:sz w:val="20"/>
          <w:szCs w:val="20"/>
        </w:rPr>
        <w:t xml:space="preserve">4. </w:t>
      </w:r>
      <w:r w:rsidRPr="00E07D2E">
        <w:rPr>
          <w:rFonts w:ascii="Calibri" w:hAnsi="Calibri"/>
          <w:b/>
          <w:i/>
          <w:sz w:val="20"/>
          <w:szCs w:val="20"/>
        </w:rPr>
        <w:t>Обеспечение безопасности</w:t>
      </w:r>
    </w:p>
    <w:p w:rsidR="00EB1DAA" w:rsidRPr="00E07D2E" w:rsidRDefault="00EB1DAA" w:rsidP="00A50223">
      <w:pPr>
        <w:ind w:hanging="12"/>
        <w:jc w:val="both"/>
        <w:rPr>
          <w:rFonts w:ascii="Calibri" w:hAnsi="Calibri"/>
          <w:sz w:val="20"/>
          <w:szCs w:val="20"/>
        </w:rPr>
      </w:pPr>
    </w:p>
    <w:p w:rsidR="00D70E29" w:rsidRPr="00E07D2E" w:rsidRDefault="00D70E29" w:rsidP="00A50223">
      <w:pPr>
        <w:ind w:hanging="12"/>
        <w:jc w:val="both"/>
        <w:rPr>
          <w:rFonts w:ascii="Calibri" w:hAnsi="Calibri"/>
          <w:sz w:val="20"/>
          <w:szCs w:val="20"/>
        </w:rPr>
      </w:pPr>
      <w:r w:rsidRPr="00E07D2E">
        <w:rPr>
          <w:rFonts w:ascii="Calibri" w:hAnsi="Calibri"/>
          <w:sz w:val="20"/>
          <w:szCs w:val="20"/>
        </w:rPr>
        <w:t xml:space="preserve">В целях обеспечения безопасности зрителей и участников, соревнования проводятся в соответствии с «Рекомендациями по обеспечению безопасности и профилактике травматизма при занятиях культурой и спортом», требованиями действующих «Правил проведения соревнований по авиамодельному спорту». </w:t>
      </w:r>
      <w:r w:rsidRPr="00E07D2E">
        <w:rPr>
          <w:rFonts w:ascii="Calibri" w:hAnsi="Calibri"/>
          <w:color w:val="000000"/>
          <w:sz w:val="20"/>
          <w:szCs w:val="20"/>
          <w:shd w:val="clear" w:color="auto" w:fill="FFFFFF"/>
        </w:rPr>
        <w:t>Ответственность за соблюдение мер безопасности при проведении тренировочных полетов несут непосредственно спортсмены или руководители команд. Ответственным за безопасность в ходе соревнований является главный судья. Безопасность участников и зрителей обеспечивает оргкомитет соревнования</w:t>
      </w:r>
      <w:r w:rsidRPr="00E07D2E">
        <w:rPr>
          <w:rFonts w:ascii="Calibri" w:hAnsi="Calibri"/>
          <w:sz w:val="20"/>
          <w:szCs w:val="20"/>
        </w:rPr>
        <w:t>.</w:t>
      </w:r>
    </w:p>
    <w:p w:rsidR="00D70E29" w:rsidRPr="00E07D2E" w:rsidRDefault="00D70E29">
      <w:pPr>
        <w:ind w:left="720" w:hanging="12"/>
        <w:jc w:val="both"/>
        <w:rPr>
          <w:rFonts w:ascii="Calibri" w:hAnsi="Calibri"/>
          <w:sz w:val="20"/>
          <w:szCs w:val="20"/>
        </w:rPr>
      </w:pPr>
    </w:p>
    <w:p w:rsidR="00D70E29" w:rsidRPr="00E07D2E" w:rsidRDefault="00D70E29">
      <w:pPr>
        <w:ind w:left="720" w:hanging="12"/>
        <w:jc w:val="center"/>
        <w:rPr>
          <w:rFonts w:ascii="Calibri" w:hAnsi="Calibri"/>
          <w:b/>
          <w:i/>
          <w:sz w:val="20"/>
          <w:szCs w:val="20"/>
        </w:rPr>
      </w:pPr>
      <w:r w:rsidRPr="00E07D2E">
        <w:rPr>
          <w:rFonts w:ascii="Calibri" w:hAnsi="Calibri"/>
          <w:b/>
          <w:sz w:val="20"/>
          <w:szCs w:val="20"/>
        </w:rPr>
        <w:t>5.</w:t>
      </w:r>
      <w:r w:rsidRPr="00E07D2E">
        <w:rPr>
          <w:rFonts w:ascii="Calibri" w:hAnsi="Calibri"/>
          <w:sz w:val="20"/>
          <w:szCs w:val="20"/>
        </w:rPr>
        <w:t xml:space="preserve">  </w:t>
      </w:r>
      <w:r w:rsidRPr="00E07D2E">
        <w:rPr>
          <w:rFonts w:ascii="Calibri" w:hAnsi="Calibri"/>
          <w:b/>
          <w:i/>
          <w:sz w:val="20"/>
          <w:szCs w:val="20"/>
        </w:rPr>
        <w:t>Участники соревнования</w:t>
      </w:r>
    </w:p>
    <w:p w:rsidR="00190E63" w:rsidRPr="00E07D2E" w:rsidRDefault="00132042" w:rsidP="00190E63">
      <w:pPr>
        <w:suppressAutoHyphens w:val="0"/>
        <w:autoSpaceDE w:val="0"/>
        <w:autoSpaceDN w:val="0"/>
        <w:adjustRightInd w:val="0"/>
        <w:contextualSpacing/>
        <w:rPr>
          <w:rFonts w:ascii="Calibri" w:hAnsi="Calibri"/>
          <w:sz w:val="20"/>
          <w:szCs w:val="20"/>
        </w:rPr>
      </w:pPr>
      <w:r w:rsidRPr="00E07D2E">
        <w:rPr>
          <w:rFonts w:ascii="Calibri" w:hAnsi="Calibri"/>
          <w:sz w:val="20"/>
          <w:szCs w:val="20"/>
        </w:rPr>
        <w:t>Допуск спортсменов производится в соответствии с требованиями п.4 регламента Кубка России 201</w:t>
      </w:r>
      <w:r w:rsidR="000C2253">
        <w:rPr>
          <w:rFonts w:ascii="Calibri" w:hAnsi="Calibri"/>
          <w:sz w:val="20"/>
          <w:szCs w:val="20"/>
        </w:rPr>
        <w:t>5</w:t>
      </w:r>
      <w:r w:rsidRPr="00E07D2E">
        <w:rPr>
          <w:rFonts w:ascii="Calibri" w:hAnsi="Calibri"/>
          <w:sz w:val="20"/>
          <w:szCs w:val="20"/>
        </w:rPr>
        <w:t xml:space="preserve"> года по авиамодельному спорту в классе радиоуправляемых метательных моделей планеров F-3K.</w:t>
      </w:r>
    </w:p>
    <w:p w:rsidR="00132042" w:rsidRPr="00E07D2E" w:rsidRDefault="00190E63" w:rsidP="00DE28E1">
      <w:pPr>
        <w:jc w:val="center"/>
        <w:rPr>
          <w:rFonts w:ascii="Calibri" w:hAnsi="Calibri"/>
          <w:b/>
          <w:sz w:val="20"/>
          <w:szCs w:val="20"/>
        </w:rPr>
      </w:pPr>
      <w:r w:rsidRPr="00E07D2E">
        <w:rPr>
          <w:rFonts w:ascii="Calibri" w:eastAsia="Calibri" w:hAnsi="Calibri"/>
          <w:color w:val="1F497D"/>
          <w:sz w:val="20"/>
          <w:szCs w:val="20"/>
          <w:lang w:eastAsia="en-US"/>
        </w:rPr>
        <w:br/>
      </w:r>
      <w:r w:rsidR="00DE28E1">
        <w:rPr>
          <w:rFonts w:ascii="Calibri" w:hAnsi="Calibri"/>
          <w:b/>
          <w:sz w:val="20"/>
          <w:szCs w:val="20"/>
        </w:rPr>
        <w:t>6</w:t>
      </w:r>
      <w:r w:rsidR="00132042" w:rsidRPr="00E07D2E">
        <w:rPr>
          <w:rFonts w:ascii="Calibri" w:hAnsi="Calibri"/>
          <w:b/>
          <w:sz w:val="20"/>
          <w:szCs w:val="20"/>
        </w:rPr>
        <w:t>. Порядок проведения соревнований.</w:t>
      </w:r>
    </w:p>
    <w:p w:rsidR="00132042" w:rsidRPr="00E07D2E" w:rsidRDefault="00132042" w:rsidP="00132042">
      <w:pPr>
        <w:ind w:firstLine="708"/>
        <w:rPr>
          <w:rFonts w:ascii="Calibri" w:hAnsi="Calibri"/>
          <w:sz w:val="20"/>
          <w:szCs w:val="20"/>
        </w:rPr>
      </w:pPr>
      <w:r w:rsidRPr="00E07D2E">
        <w:rPr>
          <w:rFonts w:ascii="Calibri" w:hAnsi="Calibri"/>
          <w:sz w:val="20"/>
          <w:szCs w:val="20"/>
        </w:rPr>
        <w:t>Соревнования проводятся по правилам FAI для данного класса моделей в Российской редакции 2014 года.</w:t>
      </w:r>
    </w:p>
    <w:p w:rsidR="00132042" w:rsidRPr="00E07D2E" w:rsidRDefault="00132042" w:rsidP="00132042">
      <w:pPr>
        <w:rPr>
          <w:rFonts w:ascii="Calibri" w:hAnsi="Calibri"/>
          <w:sz w:val="20"/>
          <w:szCs w:val="20"/>
        </w:rPr>
      </w:pPr>
      <w:r w:rsidRPr="00E07D2E">
        <w:rPr>
          <w:rFonts w:ascii="Calibri" w:hAnsi="Calibri"/>
          <w:sz w:val="20"/>
          <w:szCs w:val="20"/>
        </w:rPr>
        <w:t>Количество туров - 1</w:t>
      </w:r>
      <w:r w:rsidR="000C2253">
        <w:rPr>
          <w:rFonts w:ascii="Calibri" w:hAnsi="Calibri"/>
          <w:sz w:val="20"/>
          <w:szCs w:val="20"/>
        </w:rPr>
        <w:t>0</w:t>
      </w:r>
      <w:r w:rsidRPr="00E07D2E">
        <w:rPr>
          <w:rFonts w:ascii="Calibri" w:hAnsi="Calibri"/>
          <w:sz w:val="20"/>
          <w:szCs w:val="20"/>
        </w:rPr>
        <w:t xml:space="preserve">. </w:t>
      </w:r>
    </w:p>
    <w:p w:rsidR="00132042" w:rsidRPr="00E07D2E" w:rsidRDefault="000C2253" w:rsidP="00132042">
      <w:pPr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Последовательность упражнений по усмотрению организаторов</w:t>
      </w:r>
      <w:r w:rsidR="00132042" w:rsidRPr="00E07D2E">
        <w:rPr>
          <w:rFonts w:ascii="Calibri" w:hAnsi="Calibri"/>
          <w:sz w:val="20"/>
          <w:szCs w:val="20"/>
        </w:rPr>
        <w:t xml:space="preserve">. </w:t>
      </w:r>
    </w:p>
    <w:p w:rsidR="000C2253" w:rsidRDefault="00885D75" w:rsidP="000C2253">
      <w:pPr>
        <w:ind w:left="720" w:hanging="12"/>
        <w:rPr>
          <w:rFonts w:ascii="Calibri" w:hAnsi="Calibri"/>
          <w:b/>
          <w:i/>
          <w:sz w:val="20"/>
          <w:szCs w:val="20"/>
        </w:rPr>
      </w:pPr>
      <w:r w:rsidRPr="00E07D2E">
        <w:rPr>
          <w:rFonts w:ascii="Calibri" w:hAnsi="Calibri"/>
          <w:b/>
          <w:i/>
          <w:color w:val="1F497D"/>
          <w:sz w:val="20"/>
          <w:szCs w:val="20"/>
        </w:rPr>
        <w:t>Распорядок</w:t>
      </w:r>
      <w:r w:rsidR="00D70E29" w:rsidRPr="00E07D2E">
        <w:rPr>
          <w:rFonts w:ascii="Calibri" w:hAnsi="Calibri"/>
          <w:b/>
          <w:i/>
          <w:sz w:val="20"/>
          <w:szCs w:val="20"/>
        </w:rPr>
        <w:t xml:space="preserve"> соревнования</w:t>
      </w:r>
      <w:r w:rsidRPr="00E07D2E">
        <w:rPr>
          <w:rFonts w:ascii="Calibri" w:hAnsi="Calibri"/>
          <w:b/>
          <w:i/>
          <w:sz w:val="20"/>
          <w:szCs w:val="20"/>
        </w:rPr>
        <w:t>.</w:t>
      </w:r>
    </w:p>
    <w:p w:rsidR="000C2253" w:rsidRPr="00E07D2E" w:rsidRDefault="00190E63" w:rsidP="000C2253">
      <w:pPr>
        <w:ind w:left="720" w:hanging="12"/>
        <w:rPr>
          <w:rFonts w:ascii="Calibri" w:hAnsi="Calibri"/>
          <w:sz w:val="20"/>
          <w:szCs w:val="20"/>
        </w:rPr>
      </w:pPr>
      <w:r w:rsidRPr="00E07D2E">
        <w:rPr>
          <w:rFonts w:ascii="Calibri" w:hAnsi="Calibri"/>
          <w:sz w:val="20"/>
          <w:szCs w:val="20"/>
        </w:rPr>
        <w:t xml:space="preserve"> </w:t>
      </w:r>
      <w:r w:rsidR="000C2253">
        <w:rPr>
          <w:rFonts w:ascii="Calibri" w:hAnsi="Calibri"/>
          <w:sz w:val="20"/>
          <w:szCs w:val="20"/>
        </w:rPr>
        <w:t xml:space="preserve">Пятница, </w:t>
      </w:r>
      <w:r w:rsidR="00592D23">
        <w:rPr>
          <w:rFonts w:ascii="Calibri" w:hAnsi="Calibri"/>
          <w:sz w:val="20"/>
          <w:szCs w:val="20"/>
        </w:rPr>
        <w:t>31</w:t>
      </w:r>
      <w:r w:rsidR="000C2253" w:rsidRPr="00E07D2E">
        <w:rPr>
          <w:rFonts w:ascii="Calibri" w:hAnsi="Calibri"/>
          <w:sz w:val="20"/>
          <w:szCs w:val="20"/>
        </w:rPr>
        <w:t xml:space="preserve"> июля</w:t>
      </w:r>
      <w:r w:rsidR="000C2253">
        <w:rPr>
          <w:rFonts w:ascii="Calibri" w:hAnsi="Calibri"/>
          <w:sz w:val="20"/>
          <w:szCs w:val="20"/>
        </w:rPr>
        <w:t xml:space="preserve"> – заезд участников, тренировочные полеты</w:t>
      </w:r>
    </w:p>
    <w:p w:rsidR="00D70E29" w:rsidRPr="00E07D2E" w:rsidRDefault="00190E63" w:rsidP="00132042">
      <w:pPr>
        <w:ind w:left="720" w:hanging="12"/>
        <w:rPr>
          <w:rFonts w:ascii="Calibri" w:hAnsi="Calibri"/>
          <w:sz w:val="20"/>
          <w:szCs w:val="20"/>
        </w:rPr>
      </w:pPr>
      <w:r w:rsidRPr="00E07D2E">
        <w:rPr>
          <w:rFonts w:ascii="Calibri" w:hAnsi="Calibri"/>
          <w:sz w:val="20"/>
          <w:szCs w:val="20"/>
        </w:rPr>
        <w:t xml:space="preserve"> </w:t>
      </w:r>
      <w:r w:rsidR="00D70E29" w:rsidRPr="00E07D2E">
        <w:rPr>
          <w:rFonts w:ascii="Calibri" w:hAnsi="Calibri"/>
          <w:sz w:val="20"/>
          <w:szCs w:val="20"/>
        </w:rPr>
        <w:t xml:space="preserve">Суббота, </w:t>
      </w:r>
      <w:r w:rsidR="000C2253">
        <w:rPr>
          <w:rFonts w:ascii="Calibri" w:hAnsi="Calibri"/>
          <w:sz w:val="20"/>
          <w:szCs w:val="20"/>
        </w:rPr>
        <w:t>0</w:t>
      </w:r>
      <w:r w:rsidR="00592D23">
        <w:rPr>
          <w:rFonts w:ascii="Calibri" w:hAnsi="Calibri"/>
          <w:sz w:val="20"/>
          <w:szCs w:val="20"/>
        </w:rPr>
        <w:t>1</w:t>
      </w:r>
      <w:r w:rsidR="00D70E29" w:rsidRPr="00E07D2E">
        <w:rPr>
          <w:rFonts w:ascii="Calibri" w:hAnsi="Calibri"/>
          <w:sz w:val="20"/>
          <w:szCs w:val="20"/>
        </w:rPr>
        <w:t xml:space="preserve"> июля</w:t>
      </w:r>
    </w:p>
    <w:p w:rsidR="00D70E29" w:rsidRPr="00E07D2E" w:rsidRDefault="00D70E29">
      <w:pPr>
        <w:rPr>
          <w:rFonts w:ascii="Calibri" w:hAnsi="Calibri"/>
          <w:sz w:val="20"/>
          <w:szCs w:val="20"/>
        </w:rPr>
      </w:pPr>
      <w:r w:rsidRPr="00E07D2E">
        <w:rPr>
          <w:rFonts w:ascii="Calibri" w:hAnsi="Calibri"/>
          <w:sz w:val="20"/>
          <w:szCs w:val="20"/>
        </w:rPr>
        <w:t xml:space="preserve">  </w:t>
      </w:r>
      <w:r w:rsidRPr="00E07D2E">
        <w:rPr>
          <w:rFonts w:ascii="Calibri" w:hAnsi="Calibri"/>
          <w:sz w:val="20"/>
          <w:szCs w:val="20"/>
        </w:rPr>
        <w:tab/>
      </w:r>
      <w:r w:rsidRPr="00E07D2E">
        <w:rPr>
          <w:rFonts w:ascii="Calibri" w:hAnsi="Calibri"/>
          <w:sz w:val="20"/>
          <w:szCs w:val="20"/>
        </w:rPr>
        <w:tab/>
        <w:t xml:space="preserve">9-00 – 09-30   </w:t>
      </w:r>
      <w:r w:rsidRPr="00E07D2E">
        <w:rPr>
          <w:rFonts w:ascii="Calibri" w:hAnsi="Calibri"/>
          <w:sz w:val="20"/>
          <w:szCs w:val="20"/>
        </w:rPr>
        <w:tab/>
        <w:t>Открытие соревнований.</w:t>
      </w:r>
    </w:p>
    <w:p w:rsidR="00D70E29" w:rsidRPr="00E07D2E" w:rsidRDefault="000C2253">
      <w:pPr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  </w:t>
      </w:r>
      <w:r>
        <w:rPr>
          <w:rFonts w:ascii="Calibri" w:hAnsi="Calibri"/>
          <w:sz w:val="20"/>
          <w:szCs w:val="20"/>
        </w:rPr>
        <w:tab/>
      </w:r>
      <w:r>
        <w:rPr>
          <w:rFonts w:ascii="Calibri" w:hAnsi="Calibri"/>
          <w:sz w:val="20"/>
          <w:szCs w:val="20"/>
        </w:rPr>
        <w:tab/>
        <w:t>09-30 – 13-0</w:t>
      </w:r>
      <w:r w:rsidR="00D70E29" w:rsidRPr="00E07D2E">
        <w:rPr>
          <w:rFonts w:ascii="Calibri" w:hAnsi="Calibri"/>
          <w:sz w:val="20"/>
          <w:szCs w:val="20"/>
        </w:rPr>
        <w:t xml:space="preserve">0  </w:t>
      </w:r>
      <w:r w:rsidR="00D70E29" w:rsidRPr="00E07D2E">
        <w:rPr>
          <w:rFonts w:ascii="Calibri" w:hAnsi="Calibri"/>
          <w:sz w:val="20"/>
          <w:szCs w:val="20"/>
        </w:rPr>
        <w:tab/>
        <w:t xml:space="preserve">I – V туры. </w:t>
      </w:r>
    </w:p>
    <w:p w:rsidR="00D70E29" w:rsidRPr="00E07D2E" w:rsidRDefault="000C2253">
      <w:pPr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  </w:t>
      </w:r>
      <w:r>
        <w:rPr>
          <w:rFonts w:ascii="Calibri" w:hAnsi="Calibri"/>
          <w:sz w:val="20"/>
          <w:szCs w:val="20"/>
        </w:rPr>
        <w:tab/>
      </w:r>
      <w:r>
        <w:rPr>
          <w:rFonts w:ascii="Calibri" w:hAnsi="Calibri"/>
          <w:sz w:val="20"/>
          <w:szCs w:val="20"/>
        </w:rPr>
        <w:tab/>
        <w:t>13-00 – 13-3</w:t>
      </w:r>
      <w:r w:rsidR="00D70E29" w:rsidRPr="00E07D2E">
        <w:rPr>
          <w:rFonts w:ascii="Calibri" w:hAnsi="Calibri"/>
          <w:sz w:val="20"/>
          <w:szCs w:val="20"/>
        </w:rPr>
        <w:t xml:space="preserve">0  </w:t>
      </w:r>
      <w:r w:rsidR="00D70E29" w:rsidRPr="00E07D2E">
        <w:rPr>
          <w:rFonts w:ascii="Calibri" w:hAnsi="Calibri"/>
          <w:sz w:val="20"/>
          <w:szCs w:val="20"/>
        </w:rPr>
        <w:tab/>
        <w:t>Перерыв на обед</w:t>
      </w:r>
      <w:r>
        <w:rPr>
          <w:rFonts w:ascii="Calibri" w:hAnsi="Calibri"/>
          <w:sz w:val="20"/>
          <w:szCs w:val="20"/>
        </w:rPr>
        <w:t xml:space="preserve"> (возможно совмещение)</w:t>
      </w:r>
      <w:r w:rsidR="00D70E29" w:rsidRPr="00E07D2E">
        <w:rPr>
          <w:rFonts w:ascii="Calibri" w:hAnsi="Calibri"/>
          <w:sz w:val="20"/>
          <w:szCs w:val="20"/>
        </w:rPr>
        <w:t xml:space="preserve">. </w:t>
      </w:r>
    </w:p>
    <w:p w:rsidR="00D70E29" w:rsidRPr="00E07D2E" w:rsidRDefault="00D70E29">
      <w:pPr>
        <w:rPr>
          <w:rFonts w:ascii="Calibri" w:hAnsi="Calibri"/>
          <w:sz w:val="20"/>
          <w:szCs w:val="20"/>
        </w:rPr>
      </w:pPr>
      <w:r w:rsidRPr="00E07D2E">
        <w:rPr>
          <w:rFonts w:ascii="Calibri" w:hAnsi="Calibri"/>
          <w:sz w:val="20"/>
          <w:szCs w:val="20"/>
        </w:rPr>
        <w:t xml:space="preserve">  </w:t>
      </w:r>
      <w:r w:rsidRPr="00E07D2E">
        <w:rPr>
          <w:rFonts w:ascii="Calibri" w:hAnsi="Calibri"/>
          <w:sz w:val="20"/>
          <w:szCs w:val="20"/>
        </w:rPr>
        <w:tab/>
      </w:r>
      <w:r w:rsidRPr="00E07D2E">
        <w:rPr>
          <w:rFonts w:ascii="Calibri" w:hAnsi="Calibri"/>
          <w:sz w:val="20"/>
          <w:szCs w:val="20"/>
        </w:rPr>
        <w:tab/>
        <w:t xml:space="preserve">14-00 – 18-00  </w:t>
      </w:r>
      <w:r w:rsidRPr="00E07D2E">
        <w:rPr>
          <w:rFonts w:ascii="Calibri" w:hAnsi="Calibri"/>
          <w:sz w:val="20"/>
          <w:szCs w:val="20"/>
        </w:rPr>
        <w:tab/>
        <w:t>V</w:t>
      </w:r>
      <w:r w:rsidR="000C2253">
        <w:rPr>
          <w:rFonts w:ascii="Calibri" w:hAnsi="Calibri"/>
          <w:sz w:val="20"/>
          <w:szCs w:val="20"/>
        </w:rPr>
        <w:t>I</w:t>
      </w:r>
      <w:r w:rsidRPr="00E07D2E">
        <w:rPr>
          <w:rFonts w:ascii="Calibri" w:hAnsi="Calibri"/>
          <w:sz w:val="20"/>
          <w:szCs w:val="20"/>
        </w:rPr>
        <w:t xml:space="preserve"> – </w:t>
      </w:r>
      <w:r w:rsidR="000C2253">
        <w:rPr>
          <w:rFonts w:ascii="Calibri" w:hAnsi="Calibri"/>
          <w:sz w:val="20"/>
          <w:szCs w:val="20"/>
        </w:rPr>
        <w:t>X</w:t>
      </w:r>
      <w:r w:rsidRPr="00E07D2E">
        <w:rPr>
          <w:rFonts w:ascii="Calibri" w:hAnsi="Calibri"/>
          <w:sz w:val="20"/>
          <w:szCs w:val="20"/>
        </w:rPr>
        <w:t xml:space="preserve"> туры. </w:t>
      </w:r>
    </w:p>
    <w:p w:rsidR="00B24AE5" w:rsidRDefault="000C2253" w:rsidP="000C2253">
      <w:pPr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                                </w:t>
      </w:r>
      <w:r w:rsidR="00D70E29" w:rsidRPr="00E07D2E">
        <w:rPr>
          <w:rFonts w:ascii="Calibri" w:hAnsi="Calibri"/>
          <w:sz w:val="20"/>
          <w:szCs w:val="20"/>
        </w:rPr>
        <w:t>1</w:t>
      </w:r>
      <w:r>
        <w:rPr>
          <w:rFonts w:ascii="Calibri" w:hAnsi="Calibri"/>
          <w:sz w:val="20"/>
          <w:szCs w:val="20"/>
        </w:rPr>
        <w:t>8</w:t>
      </w:r>
      <w:r w:rsidR="00D70E29" w:rsidRPr="00E07D2E">
        <w:rPr>
          <w:rFonts w:ascii="Calibri" w:hAnsi="Calibri"/>
          <w:sz w:val="20"/>
          <w:szCs w:val="20"/>
        </w:rPr>
        <w:t>-</w:t>
      </w:r>
      <w:r>
        <w:rPr>
          <w:rFonts w:ascii="Calibri" w:hAnsi="Calibri"/>
          <w:sz w:val="20"/>
          <w:szCs w:val="20"/>
        </w:rPr>
        <w:t>0</w:t>
      </w:r>
      <w:r w:rsidR="00D70E29" w:rsidRPr="00E07D2E">
        <w:rPr>
          <w:rFonts w:ascii="Calibri" w:hAnsi="Calibri"/>
          <w:sz w:val="20"/>
          <w:szCs w:val="20"/>
        </w:rPr>
        <w:t>0 – 1</w:t>
      </w:r>
      <w:r w:rsidR="00E07D2E" w:rsidRPr="00E07D2E">
        <w:rPr>
          <w:rFonts w:ascii="Calibri" w:hAnsi="Calibri"/>
          <w:sz w:val="20"/>
          <w:szCs w:val="20"/>
        </w:rPr>
        <w:t>8</w:t>
      </w:r>
      <w:r w:rsidR="00D70E29" w:rsidRPr="00E07D2E">
        <w:rPr>
          <w:rFonts w:ascii="Calibri" w:hAnsi="Calibri"/>
          <w:sz w:val="20"/>
          <w:szCs w:val="20"/>
        </w:rPr>
        <w:t>-</w:t>
      </w:r>
      <w:r>
        <w:rPr>
          <w:rFonts w:ascii="Calibri" w:hAnsi="Calibri"/>
          <w:sz w:val="20"/>
          <w:szCs w:val="20"/>
        </w:rPr>
        <w:t>3</w:t>
      </w:r>
      <w:r w:rsidR="00D70E29" w:rsidRPr="00E07D2E">
        <w:rPr>
          <w:rFonts w:ascii="Calibri" w:hAnsi="Calibri"/>
          <w:sz w:val="20"/>
          <w:szCs w:val="20"/>
        </w:rPr>
        <w:t xml:space="preserve">0  </w:t>
      </w:r>
      <w:r w:rsidR="00D70E29" w:rsidRPr="00E07D2E">
        <w:rPr>
          <w:rFonts w:ascii="Calibri" w:hAnsi="Calibri"/>
          <w:sz w:val="20"/>
          <w:szCs w:val="20"/>
        </w:rPr>
        <w:tab/>
        <w:t>Подведение итогов, награждение.</w:t>
      </w:r>
    </w:p>
    <w:p w:rsidR="000C2253" w:rsidRDefault="00B24AE5" w:rsidP="000C2253">
      <w:pPr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 </w:t>
      </w:r>
      <w:r w:rsidR="002F7CE1" w:rsidRPr="00E07D2E">
        <w:rPr>
          <w:rFonts w:ascii="Calibri" w:hAnsi="Calibri"/>
          <w:sz w:val="20"/>
          <w:szCs w:val="20"/>
        </w:rPr>
        <w:br/>
      </w:r>
    </w:p>
    <w:p w:rsidR="00E07D2E" w:rsidRPr="00E07D2E" w:rsidRDefault="00DE28E1" w:rsidP="000C2253">
      <w:pPr>
        <w:rPr>
          <w:rFonts w:ascii="Calibri" w:hAnsi="Calibri"/>
          <w:b/>
          <w:sz w:val="20"/>
          <w:szCs w:val="20"/>
        </w:rPr>
      </w:pPr>
      <w:r>
        <w:rPr>
          <w:rFonts w:ascii="Calibri" w:hAnsi="Calibri"/>
          <w:b/>
          <w:sz w:val="20"/>
          <w:szCs w:val="20"/>
        </w:rPr>
        <w:t>7</w:t>
      </w:r>
      <w:r w:rsidR="00E07D2E" w:rsidRPr="00E07D2E">
        <w:rPr>
          <w:rFonts w:ascii="Calibri" w:hAnsi="Calibri"/>
          <w:b/>
          <w:sz w:val="20"/>
          <w:szCs w:val="20"/>
        </w:rPr>
        <w:t>. Материально-техническое обеспечение и меры безопасности.</w:t>
      </w:r>
    </w:p>
    <w:p w:rsidR="00E07D2E" w:rsidRPr="00E07D2E" w:rsidRDefault="00E07D2E" w:rsidP="00E07D2E">
      <w:pPr>
        <w:ind w:firstLine="708"/>
        <w:rPr>
          <w:rFonts w:ascii="Calibri" w:hAnsi="Calibri"/>
          <w:sz w:val="20"/>
          <w:szCs w:val="20"/>
        </w:rPr>
      </w:pPr>
      <w:r w:rsidRPr="00E07D2E">
        <w:rPr>
          <w:rFonts w:ascii="Calibri" w:hAnsi="Calibri"/>
          <w:sz w:val="20"/>
          <w:szCs w:val="20"/>
        </w:rPr>
        <w:t xml:space="preserve">Финансовое обеспечение, связанное с организационными расходами по подготовке и проведению спортивных соревнований осуществляется за счет средств </w:t>
      </w:r>
      <w:r w:rsidR="000C2253" w:rsidRPr="00E07D2E">
        <w:rPr>
          <w:rFonts w:ascii="Calibri" w:hAnsi="Calibri"/>
          <w:sz w:val="20"/>
          <w:szCs w:val="20"/>
        </w:rPr>
        <w:t>регионально</w:t>
      </w:r>
      <w:r w:rsidR="000C2253">
        <w:rPr>
          <w:rFonts w:ascii="Calibri" w:hAnsi="Calibri"/>
          <w:sz w:val="20"/>
          <w:szCs w:val="20"/>
        </w:rPr>
        <w:t>го</w:t>
      </w:r>
      <w:r w:rsidR="000C2253" w:rsidRPr="00E07D2E">
        <w:rPr>
          <w:rFonts w:ascii="Calibri" w:hAnsi="Calibri"/>
          <w:sz w:val="20"/>
          <w:szCs w:val="20"/>
        </w:rPr>
        <w:t xml:space="preserve"> отделени</w:t>
      </w:r>
      <w:r w:rsidR="000C2253">
        <w:rPr>
          <w:rFonts w:ascii="Calibri" w:hAnsi="Calibri"/>
          <w:sz w:val="20"/>
          <w:szCs w:val="20"/>
        </w:rPr>
        <w:t>я</w:t>
      </w:r>
      <w:r w:rsidR="000C2253" w:rsidRPr="00E07D2E">
        <w:rPr>
          <w:rFonts w:ascii="Calibri" w:hAnsi="Calibri"/>
          <w:sz w:val="20"/>
          <w:szCs w:val="20"/>
        </w:rPr>
        <w:t xml:space="preserve"> федерацией авиамодельного спорта России </w:t>
      </w:r>
      <w:r w:rsidR="000C2253">
        <w:rPr>
          <w:rFonts w:ascii="Calibri" w:hAnsi="Calibri"/>
          <w:sz w:val="20"/>
          <w:szCs w:val="20"/>
        </w:rPr>
        <w:t>по Воронежской области</w:t>
      </w:r>
      <w:r w:rsidRPr="00E07D2E">
        <w:rPr>
          <w:rFonts w:ascii="Calibri" w:hAnsi="Calibri"/>
          <w:sz w:val="20"/>
          <w:szCs w:val="20"/>
        </w:rPr>
        <w:t>.</w:t>
      </w:r>
    </w:p>
    <w:p w:rsidR="00E07D2E" w:rsidRPr="00E07D2E" w:rsidRDefault="00E07D2E" w:rsidP="000C2253">
      <w:pPr>
        <w:ind w:firstLine="708"/>
        <w:rPr>
          <w:rFonts w:ascii="Calibri" w:hAnsi="Calibri"/>
          <w:sz w:val="20"/>
          <w:szCs w:val="20"/>
        </w:rPr>
      </w:pPr>
      <w:r w:rsidRPr="00E07D2E">
        <w:rPr>
          <w:rFonts w:ascii="Calibri" w:hAnsi="Calibri"/>
          <w:sz w:val="20"/>
          <w:szCs w:val="20"/>
        </w:rPr>
        <w:t>Расходы по командированию (проезд, питание, размещение, стартовые взносы) и страхованию участников соревнований обеспечивают командирующие</w:t>
      </w:r>
      <w:r w:rsidR="000C2253">
        <w:rPr>
          <w:rFonts w:ascii="Calibri" w:hAnsi="Calibri"/>
          <w:sz w:val="20"/>
          <w:szCs w:val="20"/>
        </w:rPr>
        <w:t xml:space="preserve"> </w:t>
      </w:r>
      <w:r w:rsidRPr="00E07D2E">
        <w:rPr>
          <w:rFonts w:ascii="Calibri" w:hAnsi="Calibri"/>
          <w:sz w:val="20"/>
          <w:szCs w:val="20"/>
        </w:rPr>
        <w:t>организации, либо непосредственно участники соревнований.</w:t>
      </w:r>
    </w:p>
    <w:p w:rsidR="00E07D2E" w:rsidRPr="00E07D2E" w:rsidRDefault="00E07D2E" w:rsidP="00E07D2E">
      <w:pPr>
        <w:rPr>
          <w:rFonts w:ascii="Calibri" w:hAnsi="Calibri"/>
          <w:sz w:val="20"/>
          <w:szCs w:val="20"/>
        </w:rPr>
      </w:pPr>
    </w:p>
    <w:p w:rsidR="00E07D2E" w:rsidRPr="00592D23" w:rsidRDefault="00E07D2E" w:rsidP="00E07D2E">
      <w:pPr>
        <w:rPr>
          <w:rFonts w:ascii="Calibri" w:hAnsi="Calibri"/>
          <w:color w:val="FF0000"/>
          <w:sz w:val="20"/>
          <w:szCs w:val="20"/>
        </w:rPr>
      </w:pPr>
      <w:r w:rsidRPr="00592D23">
        <w:rPr>
          <w:rFonts w:ascii="Calibri" w:hAnsi="Calibri"/>
          <w:color w:val="FF0000"/>
          <w:sz w:val="20"/>
          <w:szCs w:val="20"/>
        </w:rPr>
        <w:t xml:space="preserve">Стартовый взнос составляет 1000 рублей для спортсменов старше 18 лет. </w:t>
      </w:r>
    </w:p>
    <w:p w:rsidR="00E07D2E" w:rsidRPr="00E07D2E" w:rsidRDefault="00E07D2E" w:rsidP="00E07D2E">
      <w:pPr>
        <w:rPr>
          <w:rFonts w:ascii="Calibri" w:hAnsi="Calibri"/>
          <w:sz w:val="20"/>
          <w:szCs w:val="20"/>
        </w:rPr>
      </w:pPr>
    </w:p>
    <w:p w:rsidR="00E07D2E" w:rsidRPr="00E07D2E" w:rsidRDefault="00E07D2E" w:rsidP="00E07D2E">
      <w:pPr>
        <w:rPr>
          <w:rFonts w:ascii="Calibri" w:hAnsi="Calibri"/>
          <w:sz w:val="20"/>
          <w:szCs w:val="20"/>
        </w:rPr>
      </w:pPr>
      <w:r w:rsidRPr="00E07D2E">
        <w:rPr>
          <w:rFonts w:ascii="Calibri" w:hAnsi="Calibri"/>
          <w:sz w:val="20"/>
          <w:szCs w:val="20"/>
        </w:rPr>
        <w:t>Санитарно-гигиеническое и медицинское обеспечение осуществляется за счет инфраструктуры аэродрома.</w:t>
      </w:r>
    </w:p>
    <w:p w:rsidR="00E07D2E" w:rsidRPr="00E07D2E" w:rsidRDefault="00E07D2E" w:rsidP="00E07D2E">
      <w:pPr>
        <w:rPr>
          <w:rFonts w:ascii="Calibri" w:hAnsi="Calibri"/>
          <w:sz w:val="20"/>
          <w:szCs w:val="20"/>
        </w:rPr>
      </w:pPr>
      <w:r w:rsidRPr="00E07D2E">
        <w:rPr>
          <w:rFonts w:ascii="Calibri" w:hAnsi="Calibri"/>
          <w:sz w:val="20"/>
          <w:szCs w:val="20"/>
        </w:rPr>
        <w:t>Требования мер безопасности исполняются в соответствии с существующими на данном объекте нормами.</w:t>
      </w:r>
    </w:p>
    <w:p w:rsidR="00E07D2E" w:rsidRPr="00E07D2E" w:rsidRDefault="000C2253" w:rsidP="00DE28E1">
      <w:pPr>
        <w:jc w:val="center"/>
        <w:rPr>
          <w:rFonts w:ascii="Calibri" w:hAnsi="Calibri"/>
          <w:b/>
          <w:sz w:val="20"/>
          <w:szCs w:val="20"/>
        </w:rPr>
      </w:pPr>
      <w:r>
        <w:rPr>
          <w:rFonts w:ascii="Calibri" w:hAnsi="Calibri"/>
          <w:b/>
          <w:sz w:val="20"/>
          <w:szCs w:val="20"/>
        </w:rPr>
        <w:br w:type="page"/>
      </w:r>
      <w:r w:rsidR="00DE28E1">
        <w:rPr>
          <w:rFonts w:ascii="Calibri" w:hAnsi="Calibri"/>
          <w:b/>
          <w:sz w:val="20"/>
          <w:szCs w:val="20"/>
        </w:rPr>
        <w:t>8</w:t>
      </w:r>
      <w:r w:rsidR="00E07D2E" w:rsidRPr="00E07D2E">
        <w:rPr>
          <w:rFonts w:ascii="Calibri" w:hAnsi="Calibri"/>
          <w:b/>
          <w:sz w:val="20"/>
          <w:szCs w:val="20"/>
        </w:rPr>
        <w:t>. Подача заявок и регистрация участников соревнований.</w:t>
      </w:r>
    </w:p>
    <w:p w:rsidR="00E07D2E" w:rsidRPr="00E07D2E" w:rsidRDefault="00E07D2E" w:rsidP="00E07D2E">
      <w:pPr>
        <w:ind w:firstLine="708"/>
        <w:rPr>
          <w:rFonts w:ascii="Calibri" w:hAnsi="Calibri"/>
          <w:sz w:val="20"/>
          <w:szCs w:val="20"/>
        </w:rPr>
      </w:pPr>
      <w:r w:rsidRPr="00E07D2E">
        <w:rPr>
          <w:rFonts w:ascii="Calibri" w:hAnsi="Calibri"/>
          <w:sz w:val="20"/>
          <w:szCs w:val="20"/>
        </w:rPr>
        <w:t>Предварительные заявки и регистрация осуществляется в соответствии с Положени</w:t>
      </w:r>
      <w:r w:rsidR="009420C8">
        <w:rPr>
          <w:rFonts w:ascii="Calibri" w:hAnsi="Calibri"/>
          <w:sz w:val="20"/>
          <w:szCs w:val="20"/>
        </w:rPr>
        <w:t>ем</w:t>
      </w:r>
      <w:r w:rsidRPr="00E07D2E">
        <w:rPr>
          <w:rFonts w:ascii="Calibri" w:hAnsi="Calibri"/>
          <w:sz w:val="20"/>
          <w:szCs w:val="20"/>
        </w:rPr>
        <w:t xml:space="preserve"> о межрегиональных и всероссийских официальных спортивных соревнованиях по авиамодельному спорту на 201</w:t>
      </w:r>
      <w:r w:rsidR="009420C8">
        <w:rPr>
          <w:rFonts w:ascii="Calibri" w:hAnsi="Calibri"/>
          <w:sz w:val="20"/>
          <w:szCs w:val="20"/>
        </w:rPr>
        <w:t>5</w:t>
      </w:r>
      <w:r w:rsidRPr="00E07D2E">
        <w:rPr>
          <w:rFonts w:ascii="Calibri" w:hAnsi="Calibri"/>
          <w:sz w:val="20"/>
          <w:szCs w:val="20"/>
        </w:rPr>
        <w:t xml:space="preserve"> год, а также п.4 регламента Кубка России 201</w:t>
      </w:r>
      <w:r w:rsidR="009420C8">
        <w:rPr>
          <w:rFonts w:ascii="Calibri" w:hAnsi="Calibri"/>
          <w:sz w:val="20"/>
          <w:szCs w:val="20"/>
        </w:rPr>
        <w:t>5</w:t>
      </w:r>
      <w:r w:rsidRPr="00E07D2E">
        <w:rPr>
          <w:rFonts w:ascii="Calibri" w:hAnsi="Calibri"/>
          <w:sz w:val="20"/>
          <w:szCs w:val="20"/>
        </w:rPr>
        <w:t xml:space="preserve"> года по авиамодельному спорту в классе радиоуправляемых метательных моделей планеров F-3K.</w:t>
      </w:r>
    </w:p>
    <w:p w:rsidR="00E07D2E" w:rsidRPr="00E07D2E" w:rsidRDefault="00E07D2E" w:rsidP="00132042">
      <w:pPr>
        <w:rPr>
          <w:rFonts w:ascii="Calibri" w:hAnsi="Calibri"/>
          <w:sz w:val="20"/>
          <w:szCs w:val="20"/>
        </w:rPr>
      </w:pPr>
    </w:p>
    <w:p w:rsidR="00132042" w:rsidRPr="00E07D2E" w:rsidRDefault="00132042" w:rsidP="00132042">
      <w:pPr>
        <w:rPr>
          <w:rFonts w:ascii="Calibri" w:hAnsi="Calibri"/>
          <w:sz w:val="20"/>
          <w:szCs w:val="20"/>
        </w:rPr>
      </w:pPr>
      <w:r w:rsidRPr="00E07D2E">
        <w:rPr>
          <w:rFonts w:ascii="Calibri" w:hAnsi="Calibri"/>
          <w:sz w:val="20"/>
          <w:szCs w:val="20"/>
        </w:rPr>
        <w:t>Регист</w:t>
      </w:r>
      <w:r w:rsidR="00D50B35">
        <w:rPr>
          <w:rFonts w:ascii="Calibri" w:hAnsi="Calibri"/>
          <w:sz w:val="20"/>
          <w:szCs w:val="20"/>
        </w:rPr>
        <w:t>рация проводится через интернет</w:t>
      </w:r>
      <w:r w:rsidRPr="00E07D2E">
        <w:rPr>
          <w:rFonts w:ascii="Calibri" w:hAnsi="Calibri"/>
          <w:sz w:val="20"/>
          <w:szCs w:val="20"/>
        </w:rPr>
        <w:t xml:space="preserve"> по электронной почте </w:t>
      </w:r>
      <w:hyperlink r:id="rId5" w:history="1">
        <w:r w:rsidRPr="00E07D2E">
          <w:rPr>
            <w:rStyle w:val="a9"/>
            <w:rFonts w:ascii="Calibri" w:hAnsi="Calibri"/>
            <w:sz w:val="20"/>
            <w:szCs w:val="20"/>
            <w:shd w:val="clear" w:color="auto" w:fill="FFFFFF"/>
          </w:rPr>
          <w:t>popov_rv@list.ru</w:t>
        </w:r>
      </w:hyperlink>
      <w:r w:rsidRPr="00E07D2E">
        <w:rPr>
          <w:rFonts w:ascii="Calibri" w:hAnsi="Calibri"/>
          <w:sz w:val="20"/>
          <w:szCs w:val="20"/>
        </w:rPr>
        <w:t xml:space="preserve"> или по телефону +79529548187 . При регистрации спортсмены обязаны указать: </w:t>
      </w:r>
    </w:p>
    <w:p w:rsidR="00E07D2E" w:rsidRPr="00E07D2E" w:rsidRDefault="00E07D2E" w:rsidP="00E07D2E">
      <w:pPr>
        <w:rPr>
          <w:rFonts w:ascii="Calibri" w:hAnsi="Calibri"/>
          <w:sz w:val="20"/>
          <w:szCs w:val="20"/>
        </w:rPr>
      </w:pPr>
      <w:r w:rsidRPr="00E07D2E">
        <w:rPr>
          <w:rFonts w:ascii="Calibri" w:hAnsi="Calibri"/>
          <w:sz w:val="20"/>
          <w:szCs w:val="20"/>
        </w:rPr>
        <w:t xml:space="preserve">- ФИО спортсмена; </w:t>
      </w:r>
      <w:r w:rsidR="009420C8">
        <w:rPr>
          <w:rFonts w:ascii="Calibri" w:hAnsi="Calibri"/>
          <w:sz w:val="20"/>
          <w:szCs w:val="20"/>
        </w:rPr>
        <w:t>электронный адрес, контактные данные.</w:t>
      </w:r>
    </w:p>
    <w:p w:rsidR="00E07D2E" w:rsidRPr="00E07D2E" w:rsidRDefault="00E07D2E" w:rsidP="00E07D2E">
      <w:pPr>
        <w:rPr>
          <w:rFonts w:ascii="Calibri" w:hAnsi="Calibri"/>
          <w:sz w:val="20"/>
          <w:szCs w:val="20"/>
        </w:rPr>
      </w:pPr>
      <w:r w:rsidRPr="00E07D2E">
        <w:rPr>
          <w:rFonts w:ascii="Calibri" w:hAnsi="Calibri"/>
          <w:sz w:val="20"/>
          <w:szCs w:val="20"/>
        </w:rPr>
        <w:t>- субъекта РФ, за который выступает спортсмен;</w:t>
      </w:r>
    </w:p>
    <w:p w:rsidR="00E07D2E" w:rsidRPr="00E07D2E" w:rsidRDefault="00E07D2E" w:rsidP="00E07D2E">
      <w:pPr>
        <w:rPr>
          <w:rFonts w:ascii="Calibri" w:hAnsi="Calibri"/>
          <w:sz w:val="20"/>
          <w:szCs w:val="20"/>
        </w:rPr>
      </w:pPr>
      <w:r w:rsidRPr="00E07D2E">
        <w:rPr>
          <w:rFonts w:ascii="Calibri" w:hAnsi="Calibri"/>
          <w:sz w:val="20"/>
          <w:szCs w:val="20"/>
        </w:rPr>
        <w:t xml:space="preserve">- </w:t>
      </w:r>
      <w:r w:rsidR="00BE4461">
        <w:rPr>
          <w:rFonts w:ascii="Calibri" w:hAnsi="Calibri"/>
          <w:sz w:val="20"/>
          <w:szCs w:val="20"/>
        </w:rPr>
        <w:t>номер лицензии, спортивный разряд</w:t>
      </w:r>
      <w:r w:rsidRPr="00E07D2E">
        <w:rPr>
          <w:rFonts w:ascii="Calibri" w:hAnsi="Calibri"/>
          <w:sz w:val="20"/>
          <w:szCs w:val="20"/>
        </w:rPr>
        <w:t>.</w:t>
      </w:r>
    </w:p>
    <w:p w:rsidR="00E07D2E" w:rsidRPr="00E07D2E" w:rsidRDefault="00E07D2E" w:rsidP="00E07D2E">
      <w:pPr>
        <w:rPr>
          <w:rFonts w:ascii="Calibri" w:hAnsi="Calibri"/>
          <w:sz w:val="20"/>
          <w:szCs w:val="20"/>
        </w:rPr>
      </w:pPr>
    </w:p>
    <w:p w:rsidR="00E07D2E" w:rsidRPr="00E07D2E" w:rsidRDefault="00E07D2E" w:rsidP="00E07D2E">
      <w:pPr>
        <w:rPr>
          <w:rFonts w:ascii="Calibri" w:hAnsi="Calibri"/>
          <w:sz w:val="20"/>
          <w:szCs w:val="20"/>
          <w:u w:val="single"/>
        </w:rPr>
      </w:pPr>
      <w:r w:rsidRPr="00E07D2E">
        <w:rPr>
          <w:rFonts w:ascii="Calibri" w:hAnsi="Calibri"/>
          <w:sz w:val="20"/>
          <w:szCs w:val="20"/>
          <w:u w:val="single"/>
        </w:rPr>
        <w:t xml:space="preserve">ОКОНЧАНИЕ ПРЕДВАРИТЕЛЬНОЙ  РЕГИСТРАЦИИ </w:t>
      </w:r>
      <w:r w:rsidR="00592D23">
        <w:rPr>
          <w:rFonts w:ascii="Calibri" w:hAnsi="Calibri"/>
          <w:sz w:val="20"/>
          <w:szCs w:val="20"/>
          <w:u w:val="single"/>
        </w:rPr>
        <w:t>27</w:t>
      </w:r>
      <w:r w:rsidRPr="00E07D2E">
        <w:rPr>
          <w:rFonts w:ascii="Calibri" w:hAnsi="Calibri"/>
          <w:sz w:val="20"/>
          <w:szCs w:val="20"/>
          <w:u w:val="single"/>
        </w:rPr>
        <w:t xml:space="preserve"> ию</w:t>
      </w:r>
      <w:r w:rsidR="00592D23">
        <w:rPr>
          <w:rFonts w:ascii="Calibri" w:hAnsi="Calibri"/>
          <w:sz w:val="20"/>
          <w:szCs w:val="20"/>
          <w:u w:val="single"/>
        </w:rPr>
        <w:t>л</w:t>
      </w:r>
      <w:r w:rsidRPr="00E07D2E">
        <w:rPr>
          <w:rFonts w:ascii="Calibri" w:hAnsi="Calibri"/>
          <w:sz w:val="20"/>
          <w:szCs w:val="20"/>
          <w:u w:val="single"/>
        </w:rPr>
        <w:t>я.</w:t>
      </w:r>
    </w:p>
    <w:p w:rsidR="00D70E29" w:rsidRPr="00E07D2E" w:rsidRDefault="00D70E29" w:rsidP="00E07D2E">
      <w:pPr>
        <w:suppressAutoHyphens w:val="0"/>
        <w:autoSpaceDE w:val="0"/>
        <w:autoSpaceDN w:val="0"/>
        <w:adjustRightInd w:val="0"/>
        <w:contextualSpacing/>
        <w:rPr>
          <w:rFonts w:ascii="Calibri" w:hAnsi="Calibri"/>
          <w:sz w:val="20"/>
          <w:szCs w:val="20"/>
        </w:rPr>
      </w:pPr>
    </w:p>
    <w:p w:rsidR="00D70E29" w:rsidRPr="00E07D2E" w:rsidRDefault="00DE28E1">
      <w:pPr>
        <w:ind w:left="720" w:hanging="720"/>
        <w:jc w:val="center"/>
        <w:rPr>
          <w:rFonts w:ascii="Calibri" w:hAnsi="Calibri"/>
          <w:b/>
          <w:i/>
          <w:sz w:val="20"/>
          <w:szCs w:val="20"/>
        </w:rPr>
      </w:pPr>
      <w:r>
        <w:rPr>
          <w:rFonts w:ascii="Calibri" w:hAnsi="Calibri"/>
          <w:b/>
          <w:sz w:val="20"/>
          <w:szCs w:val="20"/>
        </w:rPr>
        <w:t>9</w:t>
      </w:r>
      <w:r w:rsidR="00D70E29" w:rsidRPr="00E07D2E">
        <w:rPr>
          <w:rFonts w:ascii="Calibri" w:hAnsi="Calibri"/>
          <w:b/>
          <w:sz w:val="20"/>
          <w:szCs w:val="20"/>
        </w:rPr>
        <w:t>.</w:t>
      </w:r>
      <w:r w:rsidR="00D70E29" w:rsidRPr="00E07D2E">
        <w:rPr>
          <w:rFonts w:ascii="Calibri" w:hAnsi="Calibri"/>
          <w:sz w:val="20"/>
          <w:szCs w:val="20"/>
        </w:rPr>
        <w:t xml:space="preserve"> </w:t>
      </w:r>
      <w:r w:rsidR="00D70E29" w:rsidRPr="00E07D2E">
        <w:rPr>
          <w:rFonts w:ascii="Calibri" w:hAnsi="Calibri"/>
          <w:b/>
          <w:i/>
          <w:sz w:val="20"/>
          <w:szCs w:val="20"/>
        </w:rPr>
        <w:t>Размещение участников соревнования.</w:t>
      </w:r>
    </w:p>
    <w:p w:rsidR="009D75DC" w:rsidRPr="00E07D2E" w:rsidRDefault="009D75DC">
      <w:pPr>
        <w:ind w:left="720" w:hanging="720"/>
        <w:jc w:val="center"/>
        <w:rPr>
          <w:rFonts w:ascii="Calibri" w:hAnsi="Calibri"/>
          <w:b/>
          <w:i/>
          <w:sz w:val="20"/>
          <w:szCs w:val="20"/>
        </w:rPr>
      </w:pPr>
    </w:p>
    <w:p w:rsidR="00D70E29" w:rsidRPr="00E07D2E" w:rsidRDefault="00D70E29">
      <w:pPr>
        <w:rPr>
          <w:rFonts w:ascii="Calibri" w:hAnsi="Calibri"/>
          <w:sz w:val="20"/>
          <w:szCs w:val="20"/>
        </w:rPr>
      </w:pPr>
      <w:r w:rsidRPr="00E07D2E">
        <w:rPr>
          <w:rFonts w:ascii="Calibri" w:hAnsi="Calibri"/>
          <w:sz w:val="20"/>
          <w:szCs w:val="20"/>
        </w:rPr>
        <w:t>Размещ</w:t>
      </w:r>
      <w:r w:rsidR="009F37D7">
        <w:rPr>
          <w:rFonts w:ascii="Calibri" w:hAnsi="Calibri"/>
          <w:sz w:val="20"/>
          <w:szCs w:val="20"/>
        </w:rPr>
        <w:t xml:space="preserve">ение участников соревнований: </w:t>
      </w:r>
    </w:p>
    <w:p w:rsidR="00D70E29" w:rsidRPr="00D50B35" w:rsidRDefault="00D70E29">
      <w:pPr>
        <w:shd w:val="clear" w:color="auto" w:fill="FFFFFF"/>
        <w:rPr>
          <w:rFonts w:ascii="Calibri" w:hAnsi="Calibri"/>
          <w:color w:val="000000"/>
          <w:sz w:val="20"/>
          <w:szCs w:val="20"/>
          <w:lang w:eastAsia="ru-RU"/>
        </w:rPr>
      </w:pPr>
      <w:r w:rsidRPr="00D50B35">
        <w:rPr>
          <w:rFonts w:ascii="Calibri" w:hAnsi="Calibri"/>
          <w:sz w:val="20"/>
          <w:szCs w:val="20"/>
        </w:rPr>
        <w:t>В п</w:t>
      </w:r>
      <w:r w:rsidR="009F37D7" w:rsidRPr="00D50B35">
        <w:rPr>
          <w:rFonts w:ascii="Calibri" w:hAnsi="Calibri"/>
          <w:sz w:val="20"/>
          <w:szCs w:val="20"/>
        </w:rPr>
        <w:t xml:space="preserve">алаточном городке на аэродроме </w:t>
      </w:r>
      <w:r w:rsidR="00D50B35">
        <w:rPr>
          <w:rFonts w:ascii="Calibri" w:hAnsi="Calibri"/>
          <w:sz w:val="20"/>
          <w:szCs w:val="20"/>
        </w:rPr>
        <w:t>или</w:t>
      </w:r>
    </w:p>
    <w:p w:rsidR="009F37D7" w:rsidRPr="00D50B35" w:rsidRDefault="009F37D7">
      <w:pPr>
        <w:rPr>
          <w:rFonts w:ascii="Calibri" w:hAnsi="Calibri"/>
          <w:color w:val="000000"/>
          <w:sz w:val="20"/>
          <w:szCs w:val="20"/>
          <w:shd w:val="clear" w:color="auto" w:fill="F1F9FE"/>
        </w:rPr>
      </w:pPr>
    </w:p>
    <w:p w:rsidR="00D70E29" w:rsidRPr="00D50B35" w:rsidRDefault="009F37D7">
      <w:pPr>
        <w:rPr>
          <w:rFonts w:ascii="Calibri" w:hAnsi="Calibri"/>
          <w:sz w:val="20"/>
          <w:szCs w:val="20"/>
        </w:rPr>
      </w:pPr>
      <w:r w:rsidRPr="00D50B35">
        <w:rPr>
          <w:rFonts w:ascii="Calibri" w:hAnsi="Calibri"/>
          <w:color w:val="000000"/>
          <w:sz w:val="20"/>
          <w:szCs w:val="20"/>
          <w:shd w:val="clear" w:color="auto" w:fill="F1F9FE"/>
        </w:rPr>
        <w:t>Спортивно-рыболовный комплекс</w:t>
      </w:r>
      <w:r w:rsidRPr="00D50B35">
        <w:rPr>
          <w:rStyle w:val="apple-converted-space"/>
          <w:rFonts w:ascii="Calibri" w:hAnsi="Calibri"/>
          <w:color w:val="000000"/>
          <w:sz w:val="20"/>
          <w:szCs w:val="20"/>
          <w:shd w:val="clear" w:color="auto" w:fill="F1F9FE"/>
        </w:rPr>
        <w:t> </w:t>
      </w:r>
      <w:r w:rsidRPr="00D50B35">
        <w:rPr>
          <w:rFonts w:ascii="Calibri" w:hAnsi="Calibri"/>
          <w:color w:val="000000"/>
          <w:sz w:val="20"/>
          <w:szCs w:val="20"/>
          <w:shd w:val="clear" w:color="auto" w:fill="F1F9FE"/>
        </w:rPr>
        <w:t>«Серебряный ключ»</w:t>
      </w:r>
    </w:p>
    <w:p w:rsidR="00D70E29" w:rsidRPr="00D50B35" w:rsidRDefault="009F37D7">
      <w:pPr>
        <w:rPr>
          <w:rFonts w:ascii="Calibri" w:hAnsi="Calibri"/>
          <w:sz w:val="20"/>
          <w:szCs w:val="20"/>
        </w:rPr>
      </w:pPr>
      <w:hyperlink r:id="rId6" w:history="1">
        <w:r w:rsidRPr="00D50B35">
          <w:rPr>
            <w:rStyle w:val="a9"/>
            <w:rFonts w:ascii="Calibri" w:hAnsi="Calibri"/>
            <w:sz w:val="20"/>
            <w:szCs w:val="20"/>
          </w:rPr>
          <w:t>http://s-kluch.ru/</w:t>
        </w:r>
      </w:hyperlink>
    </w:p>
    <w:p w:rsidR="009F37D7" w:rsidRPr="00D50B35" w:rsidRDefault="009F37D7">
      <w:pPr>
        <w:rPr>
          <w:rFonts w:ascii="Calibri" w:hAnsi="Calibri"/>
          <w:color w:val="000000"/>
          <w:sz w:val="20"/>
          <w:szCs w:val="20"/>
          <w:lang w:eastAsia="ru-RU"/>
        </w:rPr>
      </w:pPr>
      <w:r w:rsidRPr="00D50B35">
        <w:rPr>
          <w:rFonts w:ascii="Calibri" w:hAnsi="Calibri"/>
          <w:color w:val="000000"/>
          <w:sz w:val="20"/>
          <w:szCs w:val="20"/>
          <w:shd w:val="clear" w:color="auto" w:fill="F1F9FE"/>
        </w:rPr>
        <w:t>По вопросам бронирования звонить с 10-30 до 21-00 по телефону: 257-36-26.</w:t>
      </w:r>
    </w:p>
    <w:p w:rsidR="00D70E29" w:rsidRPr="00D50B35" w:rsidRDefault="00D70E29">
      <w:pPr>
        <w:autoSpaceDE w:val="0"/>
        <w:autoSpaceDN w:val="0"/>
        <w:adjustRightInd w:val="0"/>
        <w:rPr>
          <w:rFonts w:ascii="Calibri" w:hAnsi="Calibri"/>
          <w:sz w:val="20"/>
          <w:szCs w:val="20"/>
        </w:rPr>
      </w:pPr>
    </w:p>
    <w:p w:rsidR="009F056A" w:rsidRDefault="009F056A">
      <w:pPr>
        <w:outlineLvl w:val="0"/>
        <w:rPr>
          <w:rFonts w:ascii="Calibri" w:hAnsi="Calibri"/>
          <w:sz w:val="20"/>
          <w:szCs w:val="20"/>
        </w:rPr>
      </w:pPr>
    </w:p>
    <w:p w:rsidR="00D50B35" w:rsidRPr="00D50B35" w:rsidRDefault="00D50B35">
      <w:pPr>
        <w:outlineLvl w:val="0"/>
        <w:rPr>
          <w:rFonts w:ascii="Calibri" w:hAnsi="Calibri"/>
          <w:sz w:val="20"/>
          <w:szCs w:val="20"/>
        </w:rPr>
      </w:pPr>
      <w:r w:rsidRPr="00D50B35">
        <w:rPr>
          <w:rFonts w:ascii="Calibri" w:hAnsi="Calibri"/>
          <w:sz w:val="20"/>
          <w:szCs w:val="20"/>
        </w:rPr>
        <w:t>Настоящее положение является вызовом для участия в соревнованиях</w:t>
      </w:r>
    </w:p>
    <w:p w:rsidR="009F056A" w:rsidRPr="00E07D2E" w:rsidRDefault="009F056A">
      <w:pPr>
        <w:outlineLvl w:val="0"/>
        <w:rPr>
          <w:rFonts w:ascii="Calibri" w:hAnsi="Calibri"/>
          <w:sz w:val="20"/>
          <w:szCs w:val="20"/>
        </w:rPr>
      </w:pPr>
    </w:p>
    <w:p w:rsidR="00D50B35" w:rsidRDefault="00D50B35">
      <w:pPr>
        <w:ind w:left="-24"/>
        <w:rPr>
          <w:rFonts w:ascii="Calibri" w:hAnsi="Calibri"/>
          <w:sz w:val="20"/>
          <w:szCs w:val="20"/>
        </w:rPr>
      </w:pPr>
    </w:p>
    <w:p w:rsidR="00D50B35" w:rsidRDefault="00D50B35">
      <w:pPr>
        <w:ind w:left="-24"/>
        <w:rPr>
          <w:rFonts w:ascii="Calibri" w:hAnsi="Calibri"/>
          <w:sz w:val="20"/>
          <w:szCs w:val="20"/>
        </w:rPr>
      </w:pPr>
    </w:p>
    <w:p w:rsidR="00D50B35" w:rsidRDefault="00D50B35">
      <w:pPr>
        <w:ind w:left="-24"/>
        <w:rPr>
          <w:rFonts w:ascii="Calibri" w:hAnsi="Calibri"/>
          <w:sz w:val="20"/>
          <w:szCs w:val="20"/>
        </w:rPr>
      </w:pPr>
    </w:p>
    <w:p w:rsidR="00D70E29" w:rsidRDefault="00D70E29">
      <w:pPr>
        <w:ind w:left="-24"/>
        <w:rPr>
          <w:rFonts w:ascii="Calibri" w:hAnsi="Calibri"/>
          <w:sz w:val="20"/>
          <w:szCs w:val="20"/>
        </w:rPr>
      </w:pPr>
      <w:r w:rsidRPr="00E07D2E">
        <w:rPr>
          <w:rFonts w:ascii="Calibri" w:hAnsi="Calibri"/>
          <w:sz w:val="20"/>
          <w:szCs w:val="20"/>
        </w:rPr>
        <w:t xml:space="preserve">Ответственный организатор соревнований                                                   </w:t>
      </w:r>
      <w:r w:rsidR="00D50B35">
        <w:rPr>
          <w:rFonts w:ascii="Calibri" w:hAnsi="Calibri"/>
          <w:sz w:val="20"/>
          <w:szCs w:val="20"/>
        </w:rPr>
        <w:t xml:space="preserve">      </w:t>
      </w:r>
      <w:r w:rsidRPr="00E07D2E">
        <w:rPr>
          <w:rFonts w:ascii="Calibri" w:hAnsi="Calibri"/>
          <w:sz w:val="20"/>
          <w:szCs w:val="20"/>
        </w:rPr>
        <w:t xml:space="preserve">          Р.В. Попов. </w:t>
      </w:r>
    </w:p>
    <w:p w:rsidR="00DE28E1" w:rsidRPr="00E07D2E" w:rsidRDefault="00DE28E1">
      <w:pPr>
        <w:ind w:left="-24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Т. 8-952-954-81-87</w:t>
      </w:r>
    </w:p>
    <w:p w:rsidR="009D75DC" w:rsidRPr="00E07D2E" w:rsidRDefault="009D75DC" w:rsidP="009D75DC">
      <w:pPr>
        <w:jc w:val="center"/>
        <w:rPr>
          <w:rFonts w:ascii="Calibri" w:hAnsi="Calibri"/>
          <w:b/>
          <w:sz w:val="20"/>
          <w:szCs w:val="20"/>
        </w:rPr>
      </w:pPr>
      <w:r w:rsidRPr="00E07D2E">
        <w:rPr>
          <w:rFonts w:ascii="Calibri" w:hAnsi="Calibri"/>
          <w:sz w:val="20"/>
          <w:szCs w:val="20"/>
        </w:rPr>
        <w:br/>
      </w:r>
      <w:r w:rsidRPr="00E07D2E">
        <w:rPr>
          <w:rFonts w:ascii="Calibri" w:hAnsi="Calibri"/>
          <w:sz w:val="20"/>
          <w:szCs w:val="20"/>
        </w:rPr>
        <w:br/>
      </w:r>
      <w:r w:rsidRPr="00E07D2E">
        <w:rPr>
          <w:rFonts w:ascii="Calibri" w:hAnsi="Calibri"/>
          <w:sz w:val="20"/>
          <w:szCs w:val="20"/>
        </w:rPr>
        <w:br/>
      </w:r>
    </w:p>
    <w:p w:rsidR="00D70E29" w:rsidRPr="00E07D2E" w:rsidRDefault="00D70E29">
      <w:pPr>
        <w:ind w:left="720" w:hanging="720"/>
        <w:rPr>
          <w:rFonts w:ascii="Calibri" w:hAnsi="Calibri"/>
          <w:sz w:val="20"/>
          <w:szCs w:val="20"/>
        </w:rPr>
      </w:pPr>
      <w:r w:rsidRPr="00E07D2E">
        <w:rPr>
          <w:rFonts w:ascii="Calibri" w:hAnsi="Calibri"/>
          <w:sz w:val="20"/>
          <w:szCs w:val="20"/>
        </w:rPr>
        <w:br w:type="page"/>
        <w:t>Приложение 1.</w:t>
      </w:r>
    </w:p>
    <w:p w:rsidR="00D70E29" w:rsidRPr="00E07D2E" w:rsidRDefault="00D70E29">
      <w:pPr>
        <w:shd w:val="clear" w:color="auto" w:fill="FFFFFF"/>
        <w:rPr>
          <w:rFonts w:ascii="Calibri" w:hAnsi="Calibri"/>
          <w:b/>
          <w:color w:val="000000"/>
          <w:sz w:val="20"/>
          <w:szCs w:val="20"/>
          <w:lang w:eastAsia="ru-RU"/>
        </w:rPr>
      </w:pPr>
      <w:r w:rsidRPr="00E07D2E">
        <w:rPr>
          <w:rFonts w:ascii="Calibri" w:hAnsi="Calibri"/>
          <w:sz w:val="20"/>
          <w:szCs w:val="20"/>
        </w:rPr>
        <w:t xml:space="preserve">Схема проезда на аэродром </w:t>
      </w:r>
      <w:r w:rsidRPr="00E07D2E">
        <w:rPr>
          <w:rFonts w:ascii="Calibri" w:hAnsi="Calibri"/>
          <w:b/>
          <w:color w:val="000000"/>
          <w:sz w:val="20"/>
          <w:szCs w:val="20"/>
          <w:lang w:eastAsia="ru-RU"/>
        </w:rPr>
        <w:t>Координаты:</w:t>
      </w:r>
    </w:p>
    <w:p w:rsidR="00D70E29" w:rsidRPr="00E07D2E" w:rsidRDefault="00D70E29">
      <w:pPr>
        <w:shd w:val="clear" w:color="auto" w:fill="FFFFFF"/>
        <w:suppressAutoHyphens w:val="0"/>
        <w:rPr>
          <w:rFonts w:ascii="Calibri" w:hAnsi="Calibri"/>
          <w:color w:val="000000"/>
          <w:sz w:val="20"/>
          <w:szCs w:val="20"/>
          <w:lang w:eastAsia="ru-RU"/>
        </w:rPr>
      </w:pPr>
      <w:r w:rsidRPr="00E07D2E">
        <w:rPr>
          <w:rFonts w:ascii="Calibri" w:hAnsi="Calibri"/>
          <w:color w:val="000000"/>
          <w:sz w:val="20"/>
          <w:szCs w:val="20"/>
          <w:lang w:eastAsia="ru-RU"/>
        </w:rPr>
        <w:t>Широта: 51°28′9.54″N (51.469317)</w:t>
      </w:r>
    </w:p>
    <w:p w:rsidR="00D70E29" w:rsidRPr="00E07D2E" w:rsidRDefault="00D70E29">
      <w:pPr>
        <w:shd w:val="clear" w:color="auto" w:fill="FFFFFF"/>
        <w:suppressAutoHyphens w:val="0"/>
        <w:rPr>
          <w:rFonts w:ascii="Calibri" w:hAnsi="Calibri"/>
          <w:color w:val="000000"/>
          <w:sz w:val="20"/>
          <w:szCs w:val="20"/>
          <w:lang w:eastAsia="ru-RU"/>
        </w:rPr>
      </w:pPr>
      <w:r w:rsidRPr="00E07D2E">
        <w:rPr>
          <w:rFonts w:ascii="Calibri" w:hAnsi="Calibri"/>
          <w:color w:val="000000"/>
          <w:sz w:val="20"/>
          <w:szCs w:val="20"/>
          <w:lang w:eastAsia="ru-RU"/>
        </w:rPr>
        <w:t>Долгота: 38°58′33.93″E (38.976093)</w:t>
      </w:r>
    </w:p>
    <w:p w:rsidR="00D70E29" w:rsidRPr="00E07D2E" w:rsidRDefault="00D70E29">
      <w:pPr>
        <w:rPr>
          <w:rFonts w:ascii="Calibri" w:hAnsi="Calibri"/>
          <w:sz w:val="20"/>
          <w:szCs w:val="20"/>
        </w:rPr>
      </w:pPr>
    </w:p>
    <w:p w:rsidR="00D70E29" w:rsidRPr="00A50223" w:rsidRDefault="00D70E29">
      <w:pPr>
        <w:ind w:left="180"/>
        <w:rPr>
          <w:rFonts w:ascii="Calibri" w:hAnsi="Calibri"/>
        </w:rPr>
      </w:pPr>
      <w:r w:rsidRPr="00A50223">
        <w:rPr>
          <w:rFonts w:ascii="Calibri" w:hAnsi="Calibri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6" type="#_x0000_t75" style="width:467.7pt;height:487.1pt">
            <v:imagedata r:id="rId7" o:title=""/>
          </v:shape>
        </w:pict>
      </w:r>
    </w:p>
    <w:p w:rsidR="009F056A" w:rsidRPr="00297952" w:rsidRDefault="009D75DC" w:rsidP="00D50B35">
      <w:pPr>
        <w:contextualSpacing/>
        <w:jc w:val="center"/>
      </w:pPr>
      <w:r>
        <w:br/>
      </w:r>
      <w:r>
        <w:br/>
      </w:r>
      <w:r w:rsidRPr="009D75DC">
        <w:t>.</w:t>
      </w:r>
      <w:r w:rsidR="009F056A">
        <w:br/>
      </w:r>
    </w:p>
    <w:p w:rsidR="00D70E29" w:rsidRPr="00A50223" w:rsidRDefault="00D70E29" w:rsidP="009D75DC">
      <w:pPr>
        <w:ind w:left="-24"/>
        <w:jc w:val="center"/>
        <w:rPr>
          <w:rFonts w:ascii="Calibri" w:hAnsi="Calibri"/>
        </w:rPr>
      </w:pPr>
    </w:p>
    <w:sectPr w:rsidR="00D70E29" w:rsidRPr="00A50223" w:rsidSect="00E07D2E">
      <w:pgSz w:w="11905" w:h="16837"/>
      <w:pgMar w:top="993" w:right="565" w:bottom="568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>
    <w:nsid w:val="00000003"/>
    <w:multiLevelType w:val="multilevel"/>
    <w:tmpl w:val="00000003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>
    <w:nsid w:val="25C51F6E"/>
    <w:multiLevelType w:val="hybridMultilevel"/>
    <w:tmpl w:val="BB424A02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NotTrackMoves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50223"/>
    <w:rsid w:val="00083C3A"/>
    <w:rsid w:val="000C2253"/>
    <w:rsid w:val="001075EB"/>
    <w:rsid w:val="00132042"/>
    <w:rsid w:val="00137DD8"/>
    <w:rsid w:val="00190E63"/>
    <w:rsid w:val="001B1B51"/>
    <w:rsid w:val="00297A57"/>
    <w:rsid w:val="002F7CE1"/>
    <w:rsid w:val="003305D0"/>
    <w:rsid w:val="00447328"/>
    <w:rsid w:val="0045545B"/>
    <w:rsid w:val="00592D23"/>
    <w:rsid w:val="00790782"/>
    <w:rsid w:val="00885D75"/>
    <w:rsid w:val="009420C8"/>
    <w:rsid w:val="009D75DC"/>
    <w:rsid w:val="009F056A"/>
    <w:rsid w:val="009F37D7"/>
    <w:rsid w:val="00A50223"/>
    <w:rsid w:val="00B24AE5"/>
    <w:rsid w:val="00BB70EC"/>
    <w:rsid w:val="00BE4461"/>
    <w:rsid w:val="00D50B35"/>
    <w:rsid w:val="00D70E29"/>
    <w:rsid w:val="00DE28E1"/>
    <w:rsid w:val="00E07D2E"/>
    <w:rsid w:val="00EB1DAA"/>
    <w:rsid w:val="00F11340"/>
    <w:rsid w:val="00FF05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paragraph" w:styleId="2">
    <w:name w:val="heading 2"/>
    <w:basedOn w:val="a"/>
    <w:qFormat/>
    <w:rsid w:val="00083C3A"/>
    <w:pPr>
      <w:suppressAutoHyphens w:val="0"/>
      <w:spacing w:before="100" w:beforeAutospacing="1" w:after="100" w:afterAutospacing="1"/>
      <w:outlineLvl w:val="1"/>
    </w:pPr>
    <w:rPr>
      <w:b/>
      <w:bCs/>
      <w:sz w:val="36"/>
      <w:szCs w:val="36"/>
      <w:lang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8Num5z0">
    <w:name w:val="WW8Num5z0"/>
    <w:rPr>
      <w:rFonts w:ascii="Symbol" w:hAnsi="Symbol"/>
    </w:rPr>
  </w:style>
  <w:style w:type="character" w:customStyle="1" w:styleId="WW8Num6z0">
    <w:name w:val="WW8Num6z0"/>
    <w:rPr>
      <w:rFonts w:ascii="Symbol" w:hAnsi="Symbol"/>
    </w:rPr>
  </w:style>
  <w:style w:type="character" w:customStyle="1" w:styleId="WW8Num7z0">
    <w:name w:val="WW8Num7z0"/>
    <w:rPr>
      <w:rFonts w:ascii="Symbol" w:hAnsi="Symbol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10z0">
    <w:name w:val="WW8Num10z0"/>
    <w:rPr>
      <w:rFonts w:ascii="Symbol" w:hAnsi="Symbol"/>
    </w:rPr>
  </w:style>
  <w:style w:type="character" w:customStyle="1" w:styleId="WW8Num11z0">
    <w:name w:val="WW8Num11z0"/>
    <w:rPr>
      <w:rFonts w:ascii="Courier New" w:hAnsi="Courier New"/>
    </w:rPr>
  </w:style>
  <w:style w:type="character" w:customStyle="1" w:styleId="WW8Num11z2">
    <w:name w:val="WW8Num11z2"/>
    <w:rPr>
      <w:rFonts w:ascii="Wingdings" w:hAnsi="Wingdings"/>
    </w:rPr>
  </w:style>
  <w:style w:type="character" w:customStyle="1" w:styleId="WW8Num11z3">
    <w:name w:val="WW8Num11z3"/>
    <w:rPr>
      <w:rFonts w:ascii="Symbol" w:hAnsi="Symbol"/>
    </w:rPr>
  </w:style>
  <w:style w:type="character" w:customStyle="1" w:styleId="WW8Num11z4">
    <w:name w:val="WW8Num11z4"/>
    <w:rPr>
      <w:rFonts w:ascii="Courier New" w:hAnsi="Courier New" w:cs="Courier New"/>
    </w:rPr>
  </w:style>
  <w:style w:type="character" w:customStyle="1" w:styleId="WW8Num12z0">
    <w:name w:val="WW8Num12z0"/>
    <w:rPr>
      <w:rFonts w:ascii="Symbol" w:hAnsi="Symbol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/>
    </w:rPr>
  </w:style>
  <w:style w:type="character" w:customStyle="1" w:styleId="WW8Num14z0">
    <w:name w:val="WW8Num14z0"/>
    <w:rPr>
      <w:rFonts w:ascii="Courier New" w:hAnsi="Courier New"/>
    </w:rPr>
  </w:style>
  <w:style w:type="character" w:customStyle="1" w:styleId="WW8Num14z2">
    <w:name w:val="WW8Num14z2"/>
    <w:rPr>
      <w:rFonts w:ascii="Wingdings" w:hAnsi="Wingdings"/>
    </w:rPr>
  </w:style>
  <w:style w:type="character" w:customStyle="1" w:styleId="WW8Num14z3">
    <w:name w:val="WW8Num14z3"/>
    <w:rPr>
      <w:rFonts w:ascii="Symbol" w:hAnsi="Symbol"/>
    </w:rPr>
  </w:style>
  <w:style w:type="character" w:customStyle="1" w:styleId="WW8Num14z4">
    <w:name w:val="WW8Num14z4"/>
    <w:rPr>
      <w:rFonts w:ascii="Courier New" w:hAnsi="Courier New" w:cs="Courier New"/>
    </w:rPr>
  </w:style>
  <w:style w:type="character" w:customStyle="1" w:styleId="WW8Num16z0">
    <w:name w:val="WW8Num16z0"/>
    <w:rPr>
      <w:rFonts w:ascii="Courier New" w:hAnsi="Courier New"/>
    </w:rPr>
  </w:style>
  <w:style w:type="character" w:customStyle="1" w:styleId="WW8Num17z0">
    <w:name w:val="WW8Num17z0"/>
    <w:rPr>
      <w:rFonts w:ascii="Courier New" w:hAnsi="Courier New"/>
    </w:rPr>
  </w:style>
  <w:style w:type="character" w:customStyle="1" w:styleId="WW8Num17z2">
    <w:name w:val="WW8Num17z2"/>
    <w:rPr>
      <w:rFonts w:ascii="Wingdings" w:hAnsi="Wingdings"/>
    </w:rPr>
  </w:style>
  <w:style w:type="character" w:customStyle="1" w:styleId="WW8Num17z3">
    <w:name w:val="WW8Num17z3"/>
    <w:rPr>
      <w:rFonts w:ascii="Symbol" w:hAnsi="Symbol"/>
    </w:rPr>
  </w:style>
  <w:style w:type="character" w:customStyle="1" w:styleId="WW8Num17z4">
    <w:name w:val="WW8Num17z4"/>
    <w:rPr>
      <w:rFonts w:ascii="Courier New" w:hAnsi="Courier New" w:cs="Courier New"/>
    </w:rPr>
  </w:style>
  <w:style w:type="character" w:customStyle="1" w:styleId="WW8Num18z0">
    <w:name w:val="WW8Num18z0"/>
    <w:rPr>
      <w:rFonts w:ascii="Symbol" w:hAnsi="Symbol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/>
    </w:rPr>
  </w:style>
  <w:style w:type="character" w:customStyle="1" w:styleId="WW8Num19z0">
    <w:name w:val="WW8Num19z0"/>
    <w:rPr>
      <w:rFonts w:ascii="Courier New" w:hAnsi="Courier New"/>
    </w:rPr>
  </w:style>
  <w:style w:type="character" w:customStyle="1" w:styleId="WW8Num19z2">
    <w:name w:val="WW8Num19z2"/>
    <w:rPr>
      <w:rFonts w:ascii="Wingdings" w:hAnsi="Wingdings"/>
    </w:rPr>
  </w:style>
  <w:style w:type="character" w:customStyle="1" w:styleId="WW8Num19z3">
    <w:name w:val="WW8Num19z3"/>
    <w:rPr>
      <w:rFonts w:ascii="Symbol" w:hAnsi="Symbol"/>
    </w:rPr>
  </w:style>
  <w:style w:type="character" w:customStyle="1" w:styleId="WW8Num19z4">
    <w:name w:val="WW8Num19z4"/>
    <w:rPr>
      <w:rFonts w:ascii="Courier New" w:hAnsi="Courier New" w:cs="Courier New"/>
    </w:rPr>
  </w:style>
  <w:style w:type="character" w:customStyle="1" w:styleId="WW8Num20z0">
    <w:name w:val="WW8Num20z0"/>
    <w:rPr>
      <w:rFonts w:ascii="Symbol" w:hAnsi="Symbol"/>
    </w:rPr>
  </w:style>
  <w:style w:type="character" w:customStyle="1" w:styleId="WW8Num20z1">
    <w:name w:val="WW8Num20z1"/>
    <w:rPr>
      <w:rFonts w:ascii="Courier New" w:hAnsi="Courier New" w:cs="Courier New"/>
    </w:rPr>
  </w:style>
  <w:style w:type="character" w:customStyle="1" w:styleId="WW8Num20z2">
    <w:name w:val="WW8Num20z2"/>
    <w:rPr>
      <w:rFonts w:ascii="Wingdings" w:hAnsi="Wingdings"/>
    </w:rPr>
  </w:style>
  <w:style w:type="character" w:customStyle="1" w:styleId="1">
    <w:name w:val="Основной шрифт абзаца1"/>
  </w:style>
  <w:style w:type="character" w:customStyle="1" w:styleId="a3">
    <w:name w:val="Символ нумерации"/>
  </w:style>
  <w:style w:type="paragraph" w:customStyle="1" w:styleId="a4">
    <w:name w:val="Заголовок"/>
    <w:basedOn w:val="a"/>
    <w:next w:val="a5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5">
    <w:name w:val="Body Text"/>
    <w:basedOn w:val="a"/>
    <w:semiHidden/>
    <w:pPr>
      <w:spacing w:after="120"/>
    </w:pPr>
  </w:style>
  <w:style w:type="paragraph" w:styleId="a6">
    <w:name w:val="List"/>
    <w:basedOn w:val="a5"/>
    <w:semiHidden/>
    <w:rPr>
      <w:rFonts w:ascii="Arial" w:hAnsi="Arial" w:cs="Tahoma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1">
    <w:name w:val="Указатель1"/>
    <w:basedOn w:val="a"/>
    <w:pPr>
      <w:suppressLineNumbers/>
    </w:pPr>
    <w:rPr>
      <w:rFonts w:ascii="Arial" w:hAnsi="Arial" w:cs="Tahoma"/>
    </w:rPr>
  </w:style>
  <w:style w:type="paragraph" w:customStyle="1" w:styleId="a7">
    <w:name w:val="Содержимое таблицы"/>
    <w:basedOn w:val="a"/>
    <w:pPr>
      <w:suppressLineNumbers/>
    </w:pPr>
  </w:style>
  <w:style w:type="paragraph" w:customStyle="1" w:styleId="a8">
    <w:name w:val="Заголовок таблицы"/>
    <w:basedOn w:val="a7"/>
    <w:pPr>
      <w:jc w:val="center"/>
    </w:pPr>
    <w:rPr>
      <w:b/>
      <w:bCs/>
    </w:rPr>
  </w:style>
  <w:style w:type="character" w:styleId="a9">
    <w:name w:val="Hyperlink"/>
    <w:semiHidden/>
    <w:rPr>
      <w:color w:val="0000FF"/>
      <w:u w:val="single"/>
    </w:rPr>
  </w:style>
  <w:style w:type="paragraph" w:styleId="aa">
    <w:name w:val="Normal (Web)"/>
    <w:basedOn w:val="a"/>
    <w:unhideWhenUsed/>
    <w:pPr>
      <w:suppressAutoHyphens w:val="0"/>
      <w:spacing w:before="240" w:after="240"/>
    </w:pPr>
    <w:rPr>
      <w:lang w:eastAsia="ru-RU"/>
    </w:rPr>
  </w:style>
  <w:style w:type="character" w:customStyle="1" w:styleId="postbody1">
    <w:name w:val="postbody1"/>
    <w:rPr>
      <w:color w:val="000000"/>
      <w:sz w:val="12"/>
      <w:szCs w:val="12"/>
    </w:rPr>
  </w:style>
  <w:style w:type="paragraph" w:styleId="ab">
    <w:name w:val="Document Map"/>
    <w:basedOn w:val="a"/>
    <w:semiHidden/>
    <w:rPr>
      <w:rFonts w:ascii="Tahoma" w:hAnsi="Tahoma" w:cs="Tahoma"/>
      <w:sz w:val="16"/>
      <w:szCs w:val="16"/>
    </w:rPr>
  </w:style>
  <w:style w:type="character" w:customStyle="1" w:styleId="ac">
    <w:name w:val=" Знак Знак"/>
    <w:rPr>
      <w:rFonts w:ascii="Tahoma" w:hAnsi="Tahoma" w:cs="Tahoma"/>
      <w:sz w:val="16"/>
      <w:szCs w:val="16"/>
      <w:lang w:eastAsia="ar-SA"/>
    </w:rPr>
  </w:style>
  <w:style w:type="table" w:styleId="ad">
    <w:name w:val="Table Grid"/>
    <w:basedOn w:val="a1"/>
    <w:uiPriority w:val="59"/>
    <w:rsid w:val="009F056A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Strong"/>
    <w:qFormat/>
    <w:rPr>
      <w:b/>
      <w:bCs/>
    </w:rPr>
  </w:style>
  <w:style w:type="character" w:customStyle="1" w:styleId="apple-converted-space">
    <w:name w:val="apple-converted-space"/>
    <w:basedOn w:val="a0"/>
  </w:style>
  <w:style w:type="paragraph" w:styleId="af">
    <w:name w:val="List Paragraph"/>
    <w:basedOn w:val="a"/>
    <w:uiPriority w:val="34"/>
    <w:qFormat/>
    <w:rsid w:val="00190E63"/>
    <w:pPr>
      <w:spacing w:line="276" w:lineRule="auto"/>
      <w:ind w:left="720"/>
      <w:contextualSpacing/>
    </w:pPr>
    <w:rPr>
      <w:rFonts w:ascii="Arial" w:hAnsi="Arial" w:cs="Arial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413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s-kluch.ru/" TargetMode="External"/><Relationship Id="rId5" Type="http://schemas.openxmlformats.org/officeDocument/2006/relationships/hyperlink" Target="mailto:popov_rv@list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728</Words>
  <Characters>4153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 О Л О Ж Е Н И Е</vt:lpstr>
    </vt:vector>
  </TitlesOfParts>
  <Company/>
  <LinksUpToDate>false</LinksUpToDate>
  <CharactersWithSpaces>4872</CharactersWithSpaces>
  <SharedDoc>false</SharedDoc>
  <HLinks>
    <vt:vector size="12" baseType="variant">
      <vt:variant>
        <vt:i4>7536752</vt:i4>
      </vt:variant>
      <vt:variant>
        <vt:i4>3</vt:i4>
      </vt:variant>
      <vt:variant>
        <vt:i4>0</vt:i4>
      </vt:variant>
      <vt:variant>
        <vt:i4>5</vt:i4>
      </vt:variant>
      <vt:variant>
        <vt:lpwstr>http://s-kluch.ru/</vt:lpwstr>
      </vt:variant>
      <vt:variant>
        <vt:lpwstr/>
      </vt:variant>
      <vt:variant>
        <vt:i4>4784210</vt:i4>
      </vt:variant>
      <vt:variant>
        <vt:i4>0</vt:i4>
      </vt:variant>
      <vt:variant>
        <vt:i4>0</vt:i4>
      </vt:variant>
      <vt:variant>
        <vt:i4>5</vt:i4>
      </vt:variant>
      <vt:variant>
        <vt:lpwstr>mailto:popov_rv@list.ru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 О Л О Ж Е Н И Е</dc:title>
  <dc:subject/>
  <dc:creator>Customer</dc:creator>
  <cp:keywords/>
  <cp:lastModifiedBy>User</cp:lastModifiedBy>
  <cp:revision>2</cp:revision>
  <cp:lastPrinted>2010-05-27T09:16:00Z</cp:lastPrinted>
  <dcterms:created xsi:type="dcterms:W3CDTF">2015-07-06T20:30:00Z</dcterms:created>
  <dcterms:modified xsi:type="dcterms:W3CDTF">2015-07-06T20:30:00Z</dcterms:modified>
</cp:coreProperties>
</file>